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B13C8" w14:textId="77777777" w:rsidR="003D333F" w:rsidRPr="00E62CD2" w:rsidRDefault="003D333F" w:rsidP="00BD6600">
      <w:pPr>
        <w:spacing w:line="360" w:lineRule="auto"/>
        <w:jc w:val="center"/>
        <w:rPr>
          <w:i/>
          <w:iCs/>
          <w:color w:val="003399"/>
          <w:sz w:val="26"/>
          <w:szCs w:val="26"/>
        </w:rPr>
      </w:pPr>
      <w:bookmarkStart w:id="0" w:name="_GoBack"/>
      <w:bookmarkEnd w:id="0"/>
      <w:r w:rsidRPr="00E62CD2">
        <w:rPr>
          <w:rFonts w:eastAsia="Times New Roman"/>
          <w:b/>
          <w:color w:val="auto"/>
          <w:kern w:val="0"/>
          <w:szCs w:val="24"/>
          <w:lang w:bidi="ar-SA"/>
        </w:rPr>
        <w:tab/>
      </w:r>
      <w:r w:rsidRPr="00E62CD2">
        <w:rPr>
          <w:i/>
          <w:iCs/>
          <w:color w:val="003399"/>
          <w:sz w:val="26"/>
          <w:szCs w:val="26"/>
        </w:rPr>
        <w:t xml:space="preserve"> </w:t>
      </w:r>
    </w:p>
    <w:p w14:paraId="2582B078" w14:textId="77777777" w:rsidR="00E61566" w:rsidRPr="00E62CD2" w:rsidRDefault="00E61566" w:rsidP="003D333F">
      <w:pPr>
        <w:widowControl w:val="0"/>
        <w:tabs>
          <w:tab w:val="left" w:pos="3960"/>
        </w:tabs>
        <w:suppressAutoHyphens w:val="0"/>
        <w:spacing w:before="0" w:after="0" w:line="276" w:lineRule="auto"/>
        <w:rPr>
          <w:rFonts w:eastAsia="Times New Roman"/>
          <w:b/>
          <w:color w:val="auto"/>
          <w:kern w:val="0"/>
          <w:szCs w:val="24"/>
          <w:lang w:bidi="ar-SA"/>
        </w:rPr>
      </w:pPr>
    </w:p>
    <w:p w14:paraId="21B8AE6F" w14:textId="77777777" w:rsidR="00E61566" w:rsidRPr="00E62CD2" w:rsidRDefault="00E61566" w:rsidP="00E61566">
      <w:pPr>
        <w:widowControl w:val="0"/>
        <w:suppressAutoHyphens w:val="0"/>
        <w:spacing w:before="0" w:after="0" w:line="276" w:lineRule="auto"/>
        <w:jc w:val="center"/>
        <w:rPr>
          <w:rFonts w:eastAsia="Times New Roman"/>
          <w:b/>
          <w:color w:val="auto"/>
          <w:kern w:val="0"/>
          <w:szCs w:val="24"/>
          <w:lang w:bidi="ar-SA"/>
        </w:rPr>
      </w:pPr>
    </w:p>
    <w:p w14:paraId="45088CB3" w14:textId="77777777" w:rsidR="003D333F" w:rsidRPr="00E62CD2" w:rsidRDefault="003D333F" w:rsidP="00E61566">
      <w:pPr>
        <w:widowControl w:val="0"/>
        <w:suppressAutoHyphens w:val="0"/>
        <w:spacing w:before="0" w:after="0" w:line="276" w:lineRule="auto"/>
        <w:jc w:val="center"/>
        <w:rPr>
          <w:rFonts w:eastAsia="Times New Roman"/>
          <w:b/>
          <w:color w:val="auto"/>
          <w:kern w:val="0"/>
          <w:szCs w:val="24"/>
          <w:lang w:bidi="ar-SA"/>
        </w:rPr>
      </w:pPr>
    </w:p>
    <w:p w14:paraId="740A8797" w14:textId="77777777" w:rsidR="003D333F" w:rsidRPr="00E62CD2" w:rsidRDefault="003D333F" w:rsidP="00E61566">
      <w:pPr>
        <w:widowControl w:val="0"/>
        <w:suppressAutoHyphens w:val="0"/>
        <w:spacing w:before="0" w:after="0" w:line="276" w:lineRule="auto"/>
        <w:jc w:val="center"/>
        <w:rPr>
          <w:rFonts w:eastAsia="Times New Roman"/>
          <w:b/>
          <w:color w:val="auto"/>
          <w:kern w:val="0"/>
          <w:szCs w:val="24"/>
          <w:lang w:bidi="ar-SA"/>
        </w:rPr>
      </w:pPr>
    </w:p>
    <w:p w14:paraId="5300A085" w14:textId="77777777" w:rsidR="003D333F" w:rsidRPr="00E62CD2" w:rsidRDefault="003D333F" w:rsidP="00E61566">
      <w:pPr>
        <w:widowControl w:val="0"/>
        <w:suppressAutoHyphens w:val="0"/>
        <w:spacing w:before="0" w:after="0" w:line="276" w:lineRule="auto"/>
        <w:jc w:val="center"/>
        <w:rPr>
          <w:rFonts w:eastAsia="Times New Roman"/>
          <w:b/>
          <w:color w:val="auto"/>
          <w:kern w:val="0"/>
          <w:szCs w:val="24"/>
          <w:lang w:bidi="ar-SA"/>
        </w:rPr>
      </w:pPr>
    </w:p>
    <w:p w14:paraId="5A1AE11C" w14:textId="77777777" w:rsidR="003D333F" w:rsidRPr="00E62CD2" w:rsidRDefault="003D333F" w:rsidP="00E61566">
      <w:pPr>
        <w:widowControl w:val="0"/>
        <w:suppressAutoHyphens w:val="0"/>
        <w:spacing w:before="0" w:after="0" w:line="276" w:lineRule="auto"/>
        <w:jc w:val="center"/>
        <w:rPr>
          <w:rFonts w:eastAsia="Times New Roman"/>
          <w:b/>
          <w:color w:val="auto"/>
          <w:kern w:val="0"/>
          <w:szCs w:val="24"/>
          <w:lang w:bidi="ar-SA"/>
        </w:rPr>
      </w:pPr>
    </w:p>
    <w:p w14:paraId="543AE45C" w14:textId="77777777" w:rsidR="00E61566" w:rsidRPr="00E62CD2" w:rsidRDefault="00E61566" w:rsidP="00E61566">
      <w:pPr>
        <w:widowControl w:val="0"/>
        <w:suppressAutoHyphens w:val="0"/>
        <w:spacing w:before="0" w:after="0" w:line="276" w:lineRule="auto"/>
        <w:jc w:val="center"/>
        <w:rPr>
          <w:rFonts w:eastAsia="Times New Roman"/>
          <w:b/>
          <w:color w:val="auto"/>
          <w:kern w:val="0"/>
          <w:szCs w:val="24"/>
          <w:lang w:bidi="ar-SA"/>
        </w:rPr>
      </w:pPr>
    </w:p>
    <w:p w14:paraId="72577A8E" w14:textId="77777777" w:rsidR="00E61566" w:rsidRPr="00E62CD2" w:rsidRDefault="00E61566" w:rsidP="00E61566">
      <w:pPr>
        <w:widowControl w:val="0"/>
        <w:suppressAutoHyphens w:val="0"/>
        <w:spacing w:before="0" w:after="0" w:line="276" w:lineRule="auto"/>
        <w:jc w:val="center"/>
        <w:rPr>
          <w:rFonts w:eastAsia="Times New Roman"/>
          <w:b/>
          <w:color w:val="auto"/>
          <w:kern w:val="0"/>
          <w:szCs w:val="24"/>
          <w:lang w:bidi="ar-SA"/>
        </w:rPr>
      </w:pPr>
    </w:p>
    <w:p w14:paraId="21059153" w14:textId="77777777" w:rsidR="00E61566" w:rsidRPr="00E62CD2" w:rsidRDefault="00E61566" w:rsidP="00E46D91">
      <w:pPr>
        <w:widowControl w:val="0"/>
        <w:suppressAutoHyphens w:val="0"/>
        <w:spacing w:before="0" w:after="0" w:line="276" w:lineRule="auto"/>
        <w:jc w:val="center"/>
        <w:rPr>
          <w:rFonts w:eastAsia="Times New Roman"/>
          <w:b/>
          <w:color w:val="auto"/>
          <w:kern w:val="0"/>
          <w:szCs w:val="24"/>
          <w:lang w:bidi="ar-SA"/>
        </w:rPr>
      </w:pPr>
      <w:r w:rsidRPr="00E62CD2">
        <w:rPr>
          <w:rFonts w:eastAsia="Times New Roman"/>
          <w:b/>
          <w:color w:val="auto"/>
          <w:kern w:val="0"/>
          <w:szCs w:val="24"/>
          <w:lang w:bidi="ar-SA"/>
        </w:rPr>
        <w:t xml:space="preserve">FACSIMILE </w:t>
      </w:r>
      <w:r w:rsidR="00816A07" w:rsidRPr="00E62CD2">
        <w:rPr>
          <w:rFonts w:eastAsia="Times New Roman"/>
          <w:b/>
          <w:color w:val="auto"/>
          <w:kern w:val="0"/>
          <w:szCs w:val="24"/>
          <w:lang w:bidi="ar-SA"/>
        </w:rPr>
        <w:t xml:space="preserve">DI DOMANDA DI PARTECIPAZIONE </w:t>
      </w:r>
      <w:r w:rsidR="003753AC" w:rsidRPr="00E62CD2">
        <w:rPr>
          <w:rFonts w:eastAsia="Times New Roman"/>
          <w:b/>
          <w:color w:val="auto"/>
          <w:kern w:val="0"/>
          <w:szCs w:val="24"/>
          <w:lang w:bidi="ar-SA"/>
        </w:rPr>
        <w:tab/>
        <w:t xml:space="preserve">E DICHIARAZIONI AD INTEGRAZIONE </w:t>
      </w:r>
    </w:p>
    <w:p w14:paraId="6DA4DAD1" w14:textId="77777777" w:rsidR="00E61566" w:rsidRPr="00E62CD2" w:rsidRDefault="00E61566" w:rsidP="00E61566">
      <w:pPr>
        <w:widowControl w:val="0"/>
        <w:suppressAutoHyphens w:val="0"/>
        <w:spacing w:before="0" w:after="0" w:line="276" w:lineRule="auto"/>
        <w:jc w:val="center"/>
        <w:rPr>
          <w:rFonts w:eastAsia="Times New Roman"/>
          <w:b/>
          <w:color w:val="auto"/>
          <w:kern w:val="0"/>
          <w:szCs w:val="24"/>
          <w:lang w:bidi="ar-SA"/>
        </w:rPr>
      </w:pPr>
    </w:p>
    <w:p w14:paraId="686B7092" w14:textId="77777777" w:rsidR="00E61566" w:rsidRPr="00E62CD2" w:rsidRDefault="00E61566" w:rsidP="00E61566">
      <w:pPr>
        <w:widowControl w:val="0"/>
        <w:suppressAutoHyphens w:val="0"/>
        <w:spacing w:before="0" w:after="0" w:line="276" w:lineRule="auto"/>
        <w:jc w:val="both"/>
        <w:rPr>
          <w:rFonts w:eastAsia="Times New Roman"/>
          <w:color w:val="auto"/>
          <w:kern w:val="0"/>
          <w:szCs w:val="24"/>
          <w:lang w:bidi="ar-SA"/>
        </w:rPr>
      </w:pPr>
    </w:p>
    <w:p w14:paraId="7CCA7990" w14:textId="77777777" w:rsidR="00E61566" w:rsidRPr="00E62CD2" w:rsidRDefault="00E61566" w:rsidP="00E61566">
      <w:pPr>
        <w:widowControl w:val="0"/>
        <w:suppressAutoHyphens w:val="0"/>
        <w:spacing w:before="0" w:after="0" w:line="276" w:lineRule="auto"/>
        <w:jc w:val="both"/>
        <w:rPr>
          <w:rFonts w:eastAsia="Times New Roman"/>
          <w:color w:val="auto"/>
          <w:kern w:val="0"/>
          <w:szCs w:val="24"/>
          <w:lang w:bidi="ar-SA"/>
        </w:rPr>
      </w:pPr>
    </w:p>
    <w:p w14:paraId="7EA6720F" w14:textId="77777777" w:rsidR="00E61566" w:rsidRPr="00E62CD2" w:rsidRDefault="00E61566" w:rsidP="00E61566">
      <w:pPr>
        <w:widowControl w:val="0"/>
        <w:suppressAutoHyphens w:val="0"/>
        <w:spacing w:before="0" w:after="0" w:line="276" w:lineRule="auto"/>
        <w:jc w:val="both"/>
        <w:rPr>
          <w:rFonts w:eastAsia="Times New Roman"/>
          <w:color w:val="auto"/>
          <w:kern w:val="0"/>
          <w:szCs w:val="24"/>
          <w:lang w:bidi="ar-SA"/>
        </w:rPr>
      </w:pPr>
    </w:p>
    <w:p w14:paraId="5272A741" w14:textId="77777777" w:rsidR="00E61566" w:rsidRPr="00E62CD2" w:rsidRDefault="00E61566" w:rsidP="00E61566">
      <w:pPr>
        <w:widowControl w:val="0"/>
        <w:suppressAutoHyphens w:val="0"/>
        <w:spacing w:before="0" w:after="0" w:line="276" w:lineRule="auto"/>
        <w:jc w:val="both"/>
        <w:rPr>
          <w:rFonts w:eastAsia="Times New Roman"/>
          <w:color w:val="auto"/>
          <w:kern w:val="0"/>
          <w:szCs w:val="24"/>
          <w:lang w:bidi="ar-SA"/>
        </w:rPr>
      </w:pPr>
    </w:p>
    <w:p w14:paraId="1387418E" w14:textId="77777777" w:rsidR="00E61566" w:rsidRPr="00E62CD2" w:rsidRDefault="00E61566" w:rsidP="00E61566">
      <w:pPr>
        <w:widowControl w:val="0"/>
        <w:suppressAutoHyphens w:val="0"/>
        <w:spacing w:before="0" w:after="0" w:line="276" w:lineRule="auto"/>
        <w:jc w:val="both"/>
        <w:rPr>
          <w:rFonts w:eastAsia="Times New Roman"/>
          <w:color w:val="auto"/>
          <w:kern w:val="0"/>
          <w:szCs w:val="24"/>
          <w:lang w:bidi="ar-SA"/>
        </w:rPr>
        <w:sectPr w:rsidR="00E61566" w:rsidRPr="00E62CD2" w:rsidSect="00E61566">
          <w:headerReference w:type="default" r:id="rId8"/>
          <w:footerReference w:type="even" r:id="rId9"/>
          <w:footerReference w:type="default" r:id="rId10"/>
          <w:pgSz w:w="11907" w:h="16840" w:code="9"/>
          <w:pgMar w:top="1384" w:right="1418" w:bottom="1418" w:left="1134" w:header="425" w:footer="279" w:gutter="0"/>
          <w:cols w:space="720"/>
        </w:sectPr>
      </w:pPr>
    </w:p>
    <w:p w14:paraId="46EAAF5D" w14:textId="77777777" w:rsidR="00E61566" w:rsidRPr="00E62CD2" w:rsidRDefault="00E61566" w:rsidP="00E61566">
      <w:pPr>
        <w:widowControl w:val="0"/>
        <w:suppressAutoHyphens w:val="0"/>
        <w:spacing w:before="0" w:after="0" w:line="276" w:lineRule="auto"/>
        <w:ind w:firstLine="709"/>
        <w:jc w:val="both"/>
        <w:rPr>
          <w:rFonts w:eastAsia="Times New Roman"/>
          <w:b/>
          <w:i/>
          <w:color w:val="auto"/>
          <w:kern w:val="0"/>
          <w:szCs w:val="24"/>
          <w:u w:val="single"/>
          <w:lang w:bidi="ar-SA"/>
        </w:rPr>
      </w:pPr>
      <w:r w:rsidRPr="00E62CD2">
        <w:rPr>
          <w:rFonts w:eastAsia="Times New Roman"/>
          <w:b/>
          <w:i/>
          <w:color w:val="auto"/>
          <w:kern w:val="0"/>
          <w:szCs w:val="24"/>
          <w:u w:val="single"/>
          <w:lang w:bidi="ar-SA"/>
        </w:rPr>
        <w:lastRenderedPageBreak/>
        <w:t>FACSIMILE</w:t>
      </w:r>
      <w:r w:rsidR="00816A07" w:rsidRPr="00E62CD2">
        <w:rPr>
          <w:rFonts w:eastAsia="Times New Roman"/>
          <w:b/>
          <w:i/>
          <w:color w:val="auto"/>
          <w:kern w:val="0"/>
          <w:szCs w:val="24"/>
          <w:u w:val="single"/>
          <w:lang w:bidi="ar-SA"/>
        </w:rPr>
        <w:tab/>
      </w:r>
      <w:r w:rsidR="00816A07" w:rsidRPr="00E62CD2">
        <w:rPr>
          <w:rFonts w:eastAsia="Times New Roman"/>
          <w:b/>
          <w:i/>
          <w:color w:val="auto"/>
          <w:kern w:val="0"/>
          <w:szCs w:val="24"/>
          <w:lang w:bidi="ar-SA"/>
        </w:rPr>
        <w:tab/>
      </w:r>
      <w:r w:rsidR="00816A07" w:rsidRPr="00E62CD2">
        <w:rPr>
          <w:rFonts w:eastAsia="Times New Roman"/>
          <w:b/>
          <w:i/>
          <w:color w:val="auto"/>
          <w:kern w:val="0"/>
          <w:szCs w:val="24"/>
          <w:lang w:bidi="ar-SA"/>
        </w:rPr>
        <w:tab/>
      </w:r>
      <w:r w:rsidR="00816A07" w:rsidRPr="00E62CD2">
        <w:rPr>
          <w:rFonts w:eastAsia="Times New Roman"/>
          <w:b/>
          <w:i/>
          <w:color w:val="auto"/>
          <w:kern w:val="0"/>
          <w:szCs w:val="24"/>
          <w:lang w:bidi="ar-SA"/>
        </w:rPr>
        <w:tab/>
      </w:r>
      <w:r w:rsidR="00816A07" w:rsidRPr="00E62CD2">
        <w:rPr>
          <w:rFonts w:eastAsia="Times New Roman"/>
          <w:b/>
          <w:i/>
          <w:color w:val="auto"/>
          <w:kern w:val="0"/>
          <w:szCs w:val="24"/>
          <w:lang w:bidi="ar-SA"/>
        </w:rPr>
        <w:tab/>
      </w:r>
    </w:p>
    <w:p w14:paraId="34566744" w14:textId="77777777" w:rsidR="00E61566" w:rsidRPr="00E62CD2" w:rsidRDefault="00E61566" w:rsidP="00E61566">
      <w:pPr>
        <w:widowControl w:val="0"/>
        <w:suppressAutoHyphens w:val="0"/>
        <w:spacing w:before="0" w:after="0" w:line="276" w:lineRule="auto"/>
        <w:ind w:left="5670" w:firstLine="6"/>
        <w:jc w:val="both"/>
        <w:rPr>
          <w:rFonts w:eastAsia="Times New Roman"/>
          <w:color w:val="auto"/>
          <w:kern w:val="0"/>
          <w:szCs w:val="24"/>
          <w:lang w:bidi="ar-SA"/>
        </w:rPr>
      </w:pPr>
    </w:p>
    <w:p w14:paraId="71C4656E" w14:textId="77777777" w:rsidR="00E61566" w:rsidRPr="00E62CD2" w:rsidRDefault="00E61566" w:rsidP="00E61566">
      <w:pPr>
        <w:widowControl w:val="0"/>
        <w:suppressAutoHyphens w:val="0"/>
        <w:spacing w:before="0" w:after="0" w:line="276" w:lineRule="auto"/>
        <w:ind w:left="5670" w:firstLine="6"/>
        <w:jc w:val="both"/>
        <w:rPr>
          <w:rFonts w:eastAsia="Times New Roman"/>
          <w:b/>
          <w:color w:val="auto"/>
          <w:kern w:val="0"/>
          <w:szCs w:val="24"/>
          <w:lang w:bidi="ar-SA"/>
        </w:rPr>
      </w:pPr>
      <w:r w:rsidRPr="00E62CD2">
        <w:rPr>
          <w:rFonts w:eastAsia="Times New Roman"/>
          <w:b/>
          <w:color w:val="auto"/>
          <w:kern w:val="0"/>
          <w:szCs w:val="24"/>
          <w:lang w:bidi="ar-SA"/>
        </w:rPr>
        <w:t>Spett.le</w:t>
      </w:r>
    </w:p>
    <w:p w14:paraId="167422FA" w14:textId="77777777" w:rsidR="00E61566" w:rsidRPr="00E62CD2" w:rsidRDefault="00816A07" w:rsidP="00816A07">
      <w:pPr>
        <w:widowControl w:val="0"/>
        <w:suppressAutoHyphens w:val="0"/>
        <w:spacing w:before="0" w:after="0" w:line="276" w:lineRule="auto"/>
        <w:ind w:left="5670" w:firstLine="6"/>
        <w:rPr>
          <w:rFonts w:eastAsia="Times New Roman"/>
          <w:b/>
          <w:color w:val="auto"/>
          <w:kern w:val="0"/>
          <w:szCs w:val="24"/>
          <w:lang w:bidi="ar-SA"/>
        </w:rPr>
      </w:pPr>
      <w:r w:rsidRPr="00E62CD2">
        <w:rPr>
          <w:rFonts w:eastAsia="Times New Roman"/>
          <w:b/>
          <w:color w:val="auto"/>
          <w:kern w:val="0"/>
          <w:szCs w:val="24"/>
          <w:lang w:bidi="ar-SA"/>
        </w:rPr>
        <w:t xml:space="preserve">Agenzia delle </w:t>
      </w:r>
      <w:r w:rsidR="006408C9">
        <w:rPr>
          <w:rFonts w:eastAsia="Times New Roman"/>
          <w:b/>
          <w:color w:val="auto"/>
          <w:kern w:val="0"/>
          <w:szCs w:val="24"/>
          <w:lang w:bidi="ar-SA"/>
        </w:rPr>
        <w:t>E</w:t>
      </w:r>
      <w:r w:rsidRPr="00E62CD2">
        <w:rPr>
          <w:rFonts w:eastAsia="Times New Roman"/>
          <w:b/>
          <w:color w:val="auto"/>
          <w:kern w:val="0"/>
          <w:szCs w:val="24"/>
          <w:lang w:bidi="ar-SA"/>
        </w:rPr>
        <w:t xml:space="preserve">ntrate </w:t>
      </w:r>
    </w:p>
    <w:p w14:paraId="006E8799" w14:textId="77777777" w:rsidR="00BB1E69" w:rsidRDefault="00BB1E69" w:rsidP="00E61566">
      <w:pPr>
        <w:tabs>
          <w:tab w:val="center" w:pos="4676"/>
          <w:tab w:val="center" w:pos="4819"/>
          <w:tab w:val="right" w:pos="9638"/>
        </w:tabs>
        <w:suppressAutoHyphens w:val="0"/>
        <w:spacing w:before="0" w:after="0" w:line="276" w:lineRule="auto"/>
        <w:jc w:val="both"/>
        <w:rPr>
          <w:rFonts w:eastAsia="Times New Roman"/>
          <w:b/>
          <w:color w:val="auto"/>
          <w:kern w:val="0"/>
          <w:szCs w:val="24"/>
          <w:lang w:bidi="ar-SA"/>
        </w:rPr>
      </w:pPr>
    </w:p>
    <w:p w14:paraId="2B54A398" w14:textId="02A3A046" w:rsidR="00E61566" w:rsidRPr="00D67F1B" w:rsidRDefault="001A638F" w:rsidP="00D67F1B">
      <w:pPr>
        <w:jc w:val="both"/>
        <w:rPr>
          <w:b/>
          <w:i/>
          <w:sz w:val="26"/>
          <w:szCs w:val="26"/>
        </w:rPr>
      </w:pPr>
      <w:r w:rsidRPr="00EF5112">
        <w:rPr>
          <w:b/>
          <w:bCs/>
          <w:i/>
          <w:sz w:val="26"/>
          <w:szCs w:val="26"/>
        </w:rPr>
        <w:t>PROCEDURA APERTA, AI SENSI DELL’ART. 60 DEL D.LGS. N. 50/2016, PER L’AFFIDAMENTO DEI SERVIZI DI PUBBLICAZIONE DEGLI ESTRATTI DEI BANDI DI GARA, DEGLI AVVISI DI AGGIUDICAZIONE, NONCHÉ DEGLI AVVISI DI RICERCA IMMOBILIARE PER LE ESIGENZE DELL’AGENZIA DELLE ENTRATE</w:t>
      </w:r>
      <w:r>
        <w:rPr>
          <w:b/>
          <w:bCs/>
          <w:i/>
          <w:color w:val="000000"/>
          <w:sz w:val="26"/>
          <w:szCs w:val="26"/>
          <w:lang w:eastAsia="zh-CN"/>
        </w:rPr>
        <w:t xml:space="preserve"> </w:t>
      </w:r>
      <w:r w:rsidR="00561DBC">
        <w:rPr>
          <w:rFonts w:eastAsia="Times New Roman"/>
          <w:b/>
          <w:bCs/>
          <w:i/>
          <w:iCs/>
          <w:color w:val="auto"/>
          <w:kern w:val="0"/>
          <w:szCs w:val="24"/>
          <w:lang w:eastAsia="x-none" w:bidi="ar-SA"/>
        </w:rPr>
        <w:t xml:space="preserve">– CIG </w:t>
      </w:r>
      <w:r w:rsidR="009F7264">
        <w:rPr>
          <w:rFonts w:eastAsia="Times New Roman"/>
          <w:b/>
          <w:bCs/>
          <w:i/>
          <w:iCs/>
          <w:color w:val="auto"/>
          <w:kern w:val="0"/>
          <w:szCs w:val="24"/>
          <w:lang w:eastAsia="x-none" w:bidi="ar-SA"/>
        </w:rPr>
        <w:t>…………………</w:t>
      </w:r>
      <w:proofErr w:type="gramStart"/>
      <w:r w:rsidR="009F7264">
        <w:rPr>
          <w:rFonts w:eastAsia="Times New Roman"/>
          <w:b/>
          <w:bCs/>
          <w:i/>
          <w:iCs/>
          <w:color w:val="auto"/>
          <w:kern w:val="0"/>
          <w:szCs w:val="24"/>
          <w:lang w:eastAsia="x-none" w:bidi="ar-SA"/>
        </w:rPr>
        <w:t>…….</w:t>
      </w:r>
      <w:proofErr w:type="gramEnd"/>
      <w:r w:rsidR="009F7264">
        <w:rPr>
          <w:rFonts w:eastAsia="Times New Roman"/>
          <w:b/>
          <w:bCs/>
          <w:i/>
          <w:iCs/>
          <w:color w:val="auto"/>
          <w:kern w:val="0"/>
          <w:szCs w:val="24"/>
          <w:lang w:eastAsia="x-none" w:bidi="ar-SA"/>
        </w:rPr>
        <w:t>.</w:t>
      </w:r>
      <w:r w:rsidR="002E2441">
        <w:rPr>
          <w:rFonts w:eastAsia="Times New Roman"/>
          <w:b/>
          <w:bCs/>
          <w:i/>
          <w:iCs/>
          <w:color w:val="auto"/>
          <w:kern w:val="0"/>
          <w:szCs w:val="24"/>
          <w:lang w:eastAsia="x-none" w:bidi="ar-SA"/>
        </w:rPr>
        <w:t xml:space="preserve"> </w:t>
      </w:r>
    </w:p>
    <w:p w14:paraId="6914BBBC" w14:textId="77777777" w:rsidR="00CD36AD" w:rsidRPr="00E62CD2" w:rsidRDefault="00CD36AD" w:rsidP="00E61566">
      <w:pPr>
        <w:tabs>
          <w:tab w:val="center" w:pos="4676"/>
          <w:tab w:val="center" w:pos="4819"/>
          <w:tab w:val="right" w:pos="9638"/>
        </w:tabs>
        <w:suppressAutoHyphens w:val="0"/>
        <w:spacing w:before="0" w:after="0" w:line="276" w:lineRule="auto"/>
        <w:jc w:val="both"/>
        <w:rPr>
          <w:rFonts w:eastAsia="Times New Roman"/>
          <w:b/>
          <w:i/>
          <w:color w:val="auto"/>
          <w:kern w:val="0"/>
          <w:szCs w:val="24"/>
          <w:lang w:bidi="ar-SA"/>
        </w:rPr>
      </w:pPr>
    </w:p>
    <w:p w14:paraId="5B730582" w14:textId="77777777" w:rsidR="00E61566" w:rsidRPr="006124BC" w:rsidRDefault="00E61566" w:rsidP="00E61566">
      <w:pPr>
        <w:widowControl w:val="0"/>
        <w:tabs>
          <w:tab w:val="left" w:pos="0"/>
        </w:tabs>
        <w:suppressAutoHyphens w:val="0"/>
        <w:spacing w:before="0" w:line="276" w:lineRule="auto"/>
        <w:jc w:val="both"/>
        <w:rPr>
          <w:rFonts w:eastAsia="Times New Roman"/>
          <w:color w:val="auto"/>
          <w:kern w:val="0"/>
          <w:sz w:val="26"/>
          <w:szCs w:val="26"/>
          <w:lang w:bidi="ar-SA"/>
        </w:rPr>
      </w:pPr>
      <w:r w:rsidRPr="006124BC">
        <w:rPr>
          <w:rFonts w:eastAsia="Times New Roman"/>
          <w:color w:val="auto"/>
          <w:kern w:val="0"/>
          <w:sz w:val="26"/>
          <w:szCs w:val="26"/>
          <w:lang w:bidi="ar-SA"/>
        </w:rPr>
        <w:t>Il sottoscritto ____________, nato a ____________ il ____________, domiciliato per la carica presso la sede societaria ove appresso, nella sua qualità di __________________ e legale rappresentante della impresa _________________, con sede in ______________, Via ____________________</w:t>
      </w:r>
      <w:r w:rsidR="00036836" w:rsidRPr="006124BC">
        <w:rPr>
          <w:rFonts w:eastAsia="Times New Roman"/>
          <w:color w:val="auto"/>
          <w:kern w:val="0"/>
          <w:sz w:val="26"/>
          <w:szCs w:val="26"/>
          <w:lang w:bidi="ar-SA"/>
        </w:rPr>
        <w:t>,</w:t>
      </w:r>
      <w:r w:rsidRPr="006124BC">
        <w:rPr>
          <w:rFonts w:eastAsia="Times New Roman"/>
          <w:color w:val="auto"/>
          <w:kern w:val="0"/>
          <w:sz w:val="26"/>
          <w:szCs w:val="26"/>
          <w:lang w:bidi="ar-SA"/>
        </w:rPr>
        <w:t xml:space="preserve"> </w:t>
      </w:r>
      <w:r w:rsidR="00036836" w:rsidRPr="006124BC">
        <w:rPr>
          <w:rFonts w:eastAsia="Times New Roman"/>
          <w:color w:val="auto"/>
          <w:kern w:val="0"/>
          <w:sz w:val="26"/>
          <w:szCs w:val="26"/>
          <w:lang w:bidi="ar-SA"/>
        </w:rPr>
        <w:t xml:space="preserve">C.F. ______, P.IVA _______, </w:t>
      </w:r>
      <w:r w:rsidRPr="006124BC">
        <w:rPr>
          <w:rFonts w:eastAsia="Times New Roman"/>
          <w:color w:val="auto"/>
          <w:kern w:val="0"/>
          <w:sz w:val="26"/>
          <w:szCs w:val="26"/>
          <w:lang w:bidi="ar-SA"/>
        </w:rPr>
        <w:t>Matricola INPS ___________ (sede territoriale competente __________</w:t>
      </w:r>
      <w:r w:rsidR="009F7264">
        <w:rPr>
          <w:rFonts w:eastAsia="Times New Roman"/>
          <w:color w:val="auto"/>
          <w:kern w:val="0"/>
          <w:sz w:val="26"/>
          <w:szCs w:val="26"/>
          <w:lang w:bidi="ar-SA"/>
        </w:rPr>
        <w:t xml:space="preserve">___), Codice INAIL __________, </w:t>
      </w:r>
      <w:r w:rsidRPr="006124BC">
        <w:rPr>
          <w:rFonts w:eastAsia="Times New Roman"/>
          <w:color w:val="auto"/>
          <w:kern w:val="0"/>
          <w:sz w:val="26"/>
          <w:szCs w:val="26"/>
          <w:lang w:bidi="ar-SA"/>
        </w:rPr>
        <w:t>contratto di lavoro applicato ___________</w:t>
      </w:r>
      <w:r w:rsidR="003753AC" w:rsidRPr="006124BC">
        <w:rPr>
          <w:rFonts w:eastAsia="Times New Roman"/>
          <w:color w:val="auto"/>
          <w:kern w:val="0"/>
          <w:sz w:val="26"/>
          <w:szCs w:val="26"/>
          <w:lang w:bidi="ar-SA"/>
        </w:rPr>
        <w:t xml:space="preserve">__, dipendenti </w:t>
      </w:r>
      <w:proofErr w:type="gramStart"/>
      <w:r w:rsidR="003753AC" w:rsidRPr="006124BC">
        <w:rPr>
          <w:rFonts w:eastAsia="Times New Roman"/>
          <w:color w:val="auto"/>
          <w:kern w:val="0"/>
          <w:sz w:val="26"/>
          <w:szCs w:val="26"/>
          <w:lang w:bidi="ar-SA"/>
        </w:rPr>
        <w:t>nr._</w:t>
      </w:r>
      <w:proofErr w:type="gramEnd"/>
      <w:r w:rsidR="003753AC" w:rsidRPr="006124BC">
        <w:rPr>
          <w:rFonts w:eastAsia="Times New Roman"/>
          <w:color w:val="auto"/>
          <w:kern w:val="0"/>
          <w:sz w:val="26"/>
          <w:szCs w:val="26"/>
          <w:lang w:bidi="ar-SA"/>
        </w:rPr>
        <w:t xml:space="preserve">__________, </w:t>
      </w:r>
    </w:p>
    <w:p w14:paraId="66A72517" w14:textId="77777777" w:rsidR="00816A07" w:rsidRPr="00E62CD2" w:rsidRDefault="009768B4" w:rsidP="00E61566">
      <w:pPr>
        <w:widowControl w:val="0"/>
        <w:tabs>
          <w:tab w:val="left" w:pos="0"/>
        </w:tabs>
        <w:suppressAutoHyphens w:val="0"/>
        <w:spacing w:before="0" w:line="276" w:lineRule="auto"/>
        <w:jc w:val="center"/>
        <w:rPr>
          <w:rFonts w:eastAsia="Times New Roman"/>
          <w:b/>
          <w:color w:val="auto"/>
          <w:kern w:val="0"/>
          <w:szCs w:val="24"/>
          <w:lang w:bidi="ar-SA"/>
        </w:rPr>
      </w:pPr>
      <w:r w:rsidRPr="00E62CD2">
        <w:rPr>
          <w:rFonts w:eastAsia="Times New Roman"/>
          <w:b/>
          <w:color w:val="auto"/>
          <w:kern w:val="0"/>
          <w:szCs w:val="24"/>
          <w:lang w:bidi="ar-SA"/>
        </w:rPr>
        <w:t xml:space="preserve">CHIEDE </w:t>
      </w:r>
    </w:p>
    <w:p w14:paraId="3546CD88" w14:textId="77777777" w:rsidR="003D333F" w:rsidRPr="00E62CD2" w:rsidRDefault="003D333F" w:rsidP="00E61566">
      <w:pPr>
        <w:widowControl w:val="0"/>
        <w:tabs>
          <w:tab w:val="left" w:pos="0"/>
        </w:tabs>
        <w:suppressAutoHyphens w:val="0"/>
        <w:spacing w:before="0" w:line="276" w:lineRule="auto"/>
        <w:jc w:val="center"/>
        <w:rPr>
          <w:rFonts w:eastAsia="Times New Roman"/>
          <w:b/>
          <w:color w:val="auto"/>
          <w:kern w:val="0"/>
          <w:szCs w:val="24"/>
          <w:lang w:bidi="ar-SA"/>
        </w:rPr>
      </w:pPr>
    </w:p>
    <w:p w14:paraId="78479CA4" w14:textId="77777777" w:rsidR="00892340" w:rsidRDefault="009768B4" w:rsidP="00892340">
      <w:pPr>
        <w:pStyle w:val="Paragrafoelenco"/>
        <w:widowControl w:val="0"/>
        <w:numPr>
          <w:ilvl w:val="0"/>
          <w:numId w:val="24"/>
        </w:numPr>
        <w:tabs>
          <w:tab w:val="left" w:pos="0"/>
        </w:tabs>
        <w:suppressAutoHyphens w:val="0"/>
        <w:spacing w:before="60" w:after="60" w:line="276" w:lineRule="auto"/>
        <w:ind w:left="426"/>
        <w:jc w:val="both"/>
        <w:rPr>
          <w:rFonts w:eastAsia="Times New Roman"/>
          <w:i/>
          <w:color w:val="auto"/>
          <w:kern w:val="0"/>
          <w:sz w:val="26"/>
          <w:szCs w:val="26"/>
          <w:lang w:eastAsia="en-US" w:bidi="ar-SA"/>
        </w:rPr>
      </w:pPr>
      <w:r w:rsidRPr="006124BC">
        <w:rPr>
          <w:rFonts w:eastAsia="Times New Roman"/>
          <w:color w:val="auto"/>
          <w:kern w:val="0"/>
          <w:sz w:val="26"/>
          <w:szCs w:val="26"/>
          <w:lang w:bidi="ar-SA"/>
        </w:rPr>
        <w:t xml:space="preserve">di partecipare </w:t>
      </w:r>
      <w:r w:rsidR="00540110">
        <w:rPr>
          <w:rFonts w:eastAsia="Times New Roman"/>
          <w:color w:val="auto"/>
          <w:kern w:val="0"/>
          <w:sz w:val="26"/>
          <w:szCs w:val="26"/>
          <w:lang w:bidi="ar-SA"/>
        </w:rPr>
        <w:t>al</w:t>
      </w:r>
      <w:r w:rsidRPr="006124BC">
        <w:rPr>
          <w:rFonts w:eastAsia="Times New Roman"/>
          <w:color w:val="auto"/>
          <w:kern w:val="0"/>
          <w:sz w:val="26"/>
          <w:szCs w:val="26"/>
          <w:lang w:bidi="ar-SA"/>
        </w:rPr>
        <w:t xml:space="preserve">la procedura in oggetto </w:t>
      </w:r>
      <w:r w:rsidR="00FB5FC4" w:rsidRPr="006124BC">
        <w:rPr>
          <w:rFonts w:eastAsia="Times New Roman"/>
          <w:color w:val="auto"/>
          <w:kern w:val="0"/>
          <w:sz w:val="26"/>
          <w:szCs w:val="26"/>
          <w:lang w:bidi="ar-SA"/>
        </w:rPr>
        <w:t xml:space="preserve">secondo la forma: </w:t>
      </w:r>
      <w:r w:rsidR="00816A07" w:rsidRPr="006124BC">
        <w:rPr>
          <w:rFonts w:eastAsia="Times New Roman"/>
          <w:color w:val="auto"/>
          <w:kern w:val="0"/>
          <w:sz w:val="26"/>
          <w:szCs w:val="26"/>
          <w:lang w:eastAsia="en-US" w:bidi="ar-SA"/>
        </w:rPr>
        <w:t>(</w:t>
      </w:r>
      <w:r w:rsidR="00816A07" w:rsidRPr="006124BC">
        <w:rPr>
          <w:rFonts w:eastAsia="Times New Roman"/>
          <w:i/>
          <w:color w:val="auto"/>
          <w:kern w:val="0"/>
          <w:sz w:val="26"/>
          <w:szCs w:val="26"/>
          <w:lang w:eastAsia="en-US" w:bidi="ar-SA"/>
        </w:rPr>
        <w:t>impresa singola, consorzio, RTI, aggregazione di imprese di rete, GEIE).</w:t>
      </w:r>
      <w:r w:rsidR="00FB5FC4" w:rsidRPr="006124BC">
        <w:rPr>
          <w:rStyle w:val="Rimandonotaapidipagina"/>
          <w:rFonts w:eastAsia="Times New Roman"/>
          <w:i/>
          <w:color w:val="auto"/>
          <w:kern w:val="0"/>
          <w:sz w:val="26"/>
          <w:szCs w:val="26"/>
          <w:lang w:eastAsia="en-US" w:bidi="ar-SA"/>
        </w:rPr>
        <w:footnoteReference w:id="1"/>
      </w:r>
    </w:p>
    <w:p w14:paraId="6E512F4B" w14:textId="77777777" w:rsidR="003753AC" w:rsidRPr="00E62CD2" w:rsidRDefault="003753AC" w:rsidP="003753AC">
      <w:pPr>
        <w:widowControl w:val="0"/>
        <w:tabs>
          <w:tab w:val="left" w:pos="0"/>
        </w:tabs>
        <w:suppressAutoHyphens w:val="0"/>
        <w:spacing w:before="0" w:line="276" w:lineRule="auto"/>
        <w:ind w:left="426"/>
        <w:jc w:val="center"/>
        <w:rPr>
          <w:rFonts w:eastAsia="Times New Roman"/>
          <w:b/>
          <w:color w:val="auto"/>
          <w:kern w:val="0"/>
          <w:szCs w:val="24"/>
          <w:lang w:bidi="ar-SA"/>
        </w:rPr>
      </w:pPr>
    </w:p>
    <w:p w14:paraId="3B9049DB" w14:textId="77777777" w:rsidR="003753AC" w:rsidRDefault="003753AC" w:rsidP="003753AC">
      <w:pPr>
        <w:widowControl w:val="0"/>
        <w:tabs>
          <w:tab w:val="left" w:pos="0"/>
        </w:tabs>
        <w:suppressAutoHyphens w:val="0"/>
        <w:spacing w:before="0" w:line="276" w:lineRule="auto"/>
        <w:ind w:left="426"/>
        <w:jc w:val="center"/>
        <w:rPr>
          <w:rFonts w:eastAsia="Times New Roman"/>
          <w:b/>
          <w:color w:val="auto"/>
          <w:kern w:val="0"/>
          <w:szCs w:val="24"/>
          <w:lang w:bidi="ar-SA"/>
        </w:rPr>
      </w:pPr>
      <w:r w:rsidRPr="00E62CD2">
        <w:rPr>
          <w:rFonts w:eastAsia="Times New Roman"/>
          <w:b/>
          <w:color w:val="auto"/>
          <w:kern w:val="0"/>
          <w:szCs w:val="24"/>
          <w:lang w:bidi="ar-SA"/>
        </w:rPr>
        <w:t xml:space="preserve">DICHIARA </w:t>
      </w:r>
    </w:p>
    <w:p w14:paraId="296E28E8" w14:textId="77777777" w:rsidR="009E7683" w:rsidRDefault="009E7683" w:rsidP="003753AC">
      <w:pPr>
        <w:widowControl w:val="0"/>
        <w:tabs>
          <w:tab w:val="left" w:pos="0"/>
        </w:tabs>
        <w:suppressAutoHyphens w:val="0"/>
        <w:spacing w:before="0" w:line="276" w:lineRule="auto"/>
        <w:ind w:left="426"/>
        <w:jc w:val="center"/>
        <w:rPr>
          <w:rFonts w:eastAsia="Times New Roman"/>
          <w:b/>
          <w:color w:val="auto"/>
          <w:kern w:val="0"/>
          <w:szCs w:val="24"/>
          <w:lang w:bidi="ar-SA"/>
        </w:rPr>
      </w:pPr>
    </w:p>
    <w:p w14:paraId="022417AA" w14:textId="2AE06172" w:rsidR="009E7683" w:rsidRPr="006124BC" w:rsidRDefault="009E7683" w:rsidP="00B86952">
      <w:pPr>
        <w:suppressAutoHyphens w:val="0"/>
        <w:autoSpaceDE w:val="0"/>
        <w:autoSpaceDN w:val="0"/>
        <w:adjustRightInd w:val="0"/>
        <w:spacing w:before="0" w:after="0"/>
        <w:jc w:val="both"/>
        <w:rPr>
          <w:rFonts w:eastAsiaTheme="minorHAnsi"/>
          <w:b/>
          <w:iCs/>
          <w:color w:val="000000"/>
          <w:kern w:val="0"/>
          <w:sz w:val="26"/>
          <w:szCs w:val="26"/>
          <w:lang w:eastAsia="en-US" w:bidi="ar-SA"/>
        </w:rPr>
      </w:pPr>
      <w:r w:rsidRPr="006124BC">
        <w:rPr>
          <w:rFonts w:eastAsiaTheme="minorHAnsi"/>
          <w:b/>
          <w:iCs/>
          <w:color w:val="000000"/>
          <w:kern w:val="0"/>
          <w:sz w:val="26"/>
          <w:szCs w:val="26"/>
          <w:lang w:eastAsia="en-US" w:bidi="ar-SA"/>
        </w:rPr>
        <w:t>ai sensi degli artt.</w:t>
      </w:r>
      <w:r w:rsidR="00B86952" w:rsidRPr="006124BC">
        <w:rPr>
          <w:rFonts w:eastAsiaTheme="minorHAnsi"/>
          <w:b/>
          <w:iCs/>
          <w:color w:val="000000"/>
          <w:kern w:val="0"/>
          <w:sz w:val="26"/>
          <w:szCs w:val="26"/>
          <w:lang w:eastAsia="en-US" w:bidi="ar-SA"/>
        </w:rPr>
        <w:t xml:space="preserve"> 46 e 47 del </w:t>
      </w:r>
      <w:r w:rsidR="0011412D">
        <w:rPr>
          <w:rFonts w:eastAsiaTheme="minorHAnsi"/>
          <w:b/>
          <w:iCs/>
          <w:color w:val="000000"/>
          <w:kern w:val="0"/>
          <w:sz w:val="26"/>
          <w:szCs w:val="26"/>
          <w:lang w:eastAsia="en-US" w:bidi="ar-SA"/>
        </w:rPr>
        <w:t>D.P.R.</w:t>
      </w:r>
      <w:r w:rsidR="00B86952" w:rsidRPr="006124BC">
        <w:rPr>
          <w:rFonts w:eastAsiaTheme="minorHAnsi"/>
          <w:b/>
          <w:iCs/>
          <w:color w:val="000000"/>
          <w:kern w:val="0"/>
          <w:sz w:val="26"/>
          <w:szCs w:val="26"/>
          <w:lang w:eastAsia="en-US" w:bidi="ar-SA"/>
        </w:rPr>
        <w:t xml:space="preserve"> n. 445/2000</w:t>
      </w:r>
      <w:r w:rsidR="000870D7" w:rsidRPr="006124BC">
        <w:rPr>
          <w:rFonts w:eastAsiaTheme="minorHAnsi"/>
          <w:b/>
          <w:iCs/>
          <w:color w:val="000000"/>
          <w:kern w:val="0"/>
          <w:sz w:val="26"/>
          <w:szCs w:val="26"/>
          <w:lang w:eastAsia="en-US" w:bidi="ar-SA"/>
        </w:rPr>
        <w:t>, consapevole delle sanzioni penali previste dall’art. 76 del DPR 445/2000, per le ipotesi di falsità in atti e dichiarazioni mendaci ivi indicate</w:t>
      </w:r>
      <w:r w:rsidRPr="006124BC">
        <w:rPr>
          <w:rFonts w:eastAsiaTheme="minorHAnsi"/>
          <w:b/>
          <w:iCs/>
          <w:color w:val="000000"/>
          <w:kern w:val="0"/>
          <w:sz w:val="26"/>
          <w:szCs w:val="26"/>
          <w:lang w:eastAsia="en-US" w:bidi="ar-SA"/>
        </w:rPr>
        <w:t>:</w:t>
      </w:r>
    </w:p>
    <w:p w14:paraId="3DAC7DE5" w14:textId="77777777" w:rsidR="00B86952" w:rsidRPr="006124BC" w:rsidRDefault="00B86952" w:rsidP="00B86952">
      <w:pPr>
        <w:suppressAutoHyphens w:val="0"/>
        <w:autoSpaceDE w:val="0"/>
        <w:autoSpaceDN w:val="0"/>
        <w:adjustRightInd w:val="0"/>
        <w:spacing w:before="0" w:after="0"/>
        <w:jc w:val="both"/>
        <w:rPr>
          <w:rFonts w:eastAsiaTheme="minorHAnsi"/>
          <w:b/>
          <w:iCs/>
          <w:color w:val="000000"/>
          <w:kern w:val="0"/>
          <w:sz w:val="26"/>
          <w:szCs w:val="26"/>
          <w:lang w:eastAsia="en-US" w:bidi="ar-SA"/>
        </w:rPr>
      </w:pPr>
    </w:p>
    <w:p w14:paraId="1D668952" w14:textId="77777777" w:rsidR="000870D7" w:rsidRPr="006124BC" w:rsidRDefault="000870D7" w:rsidP="000870D7">
      <w:pPr>
        <w:pStyle w:val="Paragrafoelenco"/>
        <w:numPr>
          <w:ilvl w:val="0"/>
          <w:numId w:val="24"/>
        </w:numPr>
        <w:ind w:left="426" w:hanging="284"/>
        <w:jc w:val="both"/>
        <w:rPr>
          <w:rFonts w:eastAsia="Times New Roman"/>
          <w:color w:val="auto"/>
          <w:kern w:val="0"/>
          <w:sz w:val="26"/>
          <w:szCs w:val="26"/>
          <w:lang w:bidi="ar-SA"/>
        </w:rPr>
      </w:pPr>
      <w:bookmarkStart w:id="1" w:name="_Ref496787083"/>
      <w:bookmarkStart w:id="2" w:name="_Ref498597467"/>
      <w:r w:rsidRPr="006124BC">
        <w:rPr>
          <w:rFonts w:eastAsia="Times New Roman"/>
          <w:color w:val="auto"/>
          <w:kern w:val="0"/>
          <w:sz w:val="26"/>
          <w:szCs w:val="26"/>
          <w:lang w:bidi="ar-SA"/>
        </w:rPr>
        <w:t xml:space="preserve">di non incorrere nelle cause di esclusione di cui all’art. 80 d.lgs. 50/2016 e successive modificazioni (ivi comprese le cause di cause di esclusione di cui all’art. 80, comma 5 </w:t>
      </w:r>
      <w:proofErr w:type="spellStart"/>
      <w:r w:rsidRPr="006124BC">
        <w:rPr>
          <w:rFonts w:eastAsia="Times New Roman"/>
          <w:color w:val="auto"/>
          <w:kern w:val="0"/>
          <w:sz w:val="26"/>
          <w:szCs w:val="26"/>
          <w:lang w:bidi="ar-SA"/>
        </w:rPr>
        <w:t>lett</w:t>
      </w:r>
      <w:proofErr w:type="spellEnd"/>
      <w:r w:rsidRPr="006124BC">
        <w:rPr>
          <w:rFonts w:eastAsia="Times New Roman"/>
          <w:color w:val="auto"/>
          <w:kern w:val="0"/>
          <w:sz w:val="26"/>
          <w:szCs w:val="26"/>
          <w:lang w:bidi="ar-SA"/>
        </w:rPr>
        <w:t>. c-bis, c-ter, c-quater, f-bis) e f-ter) del Codice), né in nessuna altra situazione che determini l’esclusione dalle gare;</w:t>
      </w:r>
    </w:p>
    <w:bookmarkEnd w:id="1"/>
    <w:bookmarkEnd w:id="2"/>
    <w:p w14:paraId="01AED214" w14:textId="7021B8A7" w:rsidR="008B0ADC" w:rsidRPr="006124BC" w:rsidRDefault="00F14EA3" w:rsidP="000870D7">
      <w:pPr>
        <w:pStyle w:val="Paragrafoelenco"/>
        <w:widowControl w:val="0"/>
        <w:numPr>
          <w:ilvl w:val="0"/>
          <w:numId w:val="24"/>
        </w:numPr>
        <w:tabs>
          <w:tab w:val="left" w:pos="0"/>
        </w:tabs>
        <w:suppressAutoHyphens w:val="0"/>
        <w:ind w:left="425" w:hanging="357"/>
        <w:jc w:val="both"/>
        <w:rPr>
          <w:rFonts w:eastAsia="Times New Roman"/>
          <w:color w:val="auto"/>
          <w:kern w:val="0"/>
          <w:sz w:val="26"/>
          <w:szCs w:val="26"/>
          <w:lang w:bidi="ar-SA"/>
        </w:rPr>
      </w:pPr>
      <w:r w:rsidRPr="006124BC">
        <w:rPr>
          <w:rFonts w:eastAsia="Times New Roman"/>
          <w:color w:val="auto"/>
          <w:kern w:val="0"/>
          <w:sz w:val="26"/>
          <w:szCs w:val="26"/>
          <w:lang w:bidi="ar-SA"/>
        </w:rPr>
        <w:lastRenderedPageBreak/>
        <w:t xml:space="preserve">i </w:t>
      </w:r>
      <w:r w:rsidR="003753AC" w:rsidRPr="006124BC">
        <w:rPr>
          <w:rFonts w:eastAsia="Times New Roman"/>
          <w:color w:val="auto"/>
          <w:kern w:val="0"/>
          <w:sz w:val="26"/>
          <w:szCs w:val="26"/>
          <w:lang w:bidi="ar-SA"/>
        </w:rPr>
        <w:t xml:space="preserve">dati identificativi (nome, cognome, data </w:t>
      </w:r>
      <w:proofErr w:type="gramStart"/>
      <w:r w:rsidR="003753AC" w:rsidRPr="006124BC">
        <w:rPr>
          <w:rFonts w:eastAsia="Times New Roman"/>
          <w:color w:val="auto"/>
          <w:kern w:val="0"/>
          <w:sz w:val="26"/>
          <w:szCs w:val="26"/>
          <w:lang w:bidi="ar-SA"/>
        </w:rPr>
        <w:t>e</w:t>
      </w:r>
      <w:proofErr w:type="gramEnd"/>
      <w:r w:rsidR="003753AC" w:rsidRPr="006124BC">
        <w:rPr>
          <w:rFonts w:eastAsia="Times New Roman"/>
          <w:color w:val="auto"/>
          <w:kern w:val="0"/>
          <w:sz w:val="26"/>
          <w:szCs w:val="26"/>
          <w:lang w:bidi="ar-SA"/>
        </w:rPr>
        <w:t xml:space="preserve"> luogo di nascita, codice fiscale, comune di residenza etc.) dei soggetti di cui all’art. 80, comma 3</w:t>
      </w:r>
      <w:r w:rsidRPr="006124BC">
        <w:rPr>
          <w:rFonts w:eastAsia="Times New Roman"/>
          <w:color w:val="auto"/>
          <w:kern w:val="0"/>
          <w:sz w:val="26"/>
          <w:szCs w:val="26"/>
          <w:lang w:bidi="ar-SA"/>
        </w:rPr>
        <w:t>,</w:t>
      </w:r>
      <w:r w:rsidR="003753AC" w:rsidRPr="006124BC">
        <w:rPr>
          <w:rFonts w:eastAsia="Times New Roman"/>
          <w:color w:val="auto"/>
          <w:kern w:val="0"/>
          <w:sz w:val="26"/>
          <w:szCs w:val="26"/>
          <w:lang w:bidi="ar-SA"/>
        </w:rPr>
        <w:t xml:space="preserve"> </w:t>
      </w:r>
      <w:r w:rsidR="00477868">
        <w:rPr>
          <w:rFonts w:eastAsia="Times New Roman"/>
          <w:color w:val="auto"/>
          <w:kern w:val="0"/>
          <w:sz w:val="26"/>
          <w:szCs w:val="26"/>
          <w:lang w:bidi="ar-SA"/>
        </w:rPr>
        <w:t>del D.l</w:t>
      </w:r>
      <w:r w:rsidR="00E25ABD" w:rsidRPr="006124BC">
        <w:rPr>
          <w:rFonts w:eastAsia="Times New Roman"/>
          <w:color w:val="auto"/>
          <w:kern w:val="0"/>
          <w:sz w:val="26"/>
          <w:szCs w:val="26"/>
          <w:lang w:bidi="ar-SA"/>
        </w:rPr>
        <w:t>gs. n. 50/2016</w:t>
      </w:r>
      <w:r w:rsidR="003753AC" w:rsidRPr="006124BC">
        <w:rPr>
          <w:rFonts w:eastAsia="Times New Roman"/>
          <w:color w:val="auto"/>
          <w:kern w:val="0"/>
          <w:sz w:val="26"/>
          <w:szCs w:val="26"/>
          <w:lang w:bidi="ar-SA"/>
        </w:rPr>
        <w:t>, ovvero indica la banca dati ufficiale o il pubblico registro da cui i medesimi possono essere ricavati in modo aggiornato alla data di presentazione dell’offerta</w:t>
      </w:r>
      <w:r w:rsidR="004B360D">
        <w:rPr>
          <w:rFonts w:eastAsia="Times New Roman"/>
          <w:color w:val="auto"/>
          <w:kern w:val="0"/>
          <w:sz w:val="26"/>
          <w:szCs w:val="26"/>
          <w:lang w:bidi="ar-SA"/>
        </w:rPr>
        <w:t>:</w:t>
      </w:r>
    </w:p>
    <w:p w14:paraId="2ABE0117" w14:textId="77777777" w:rsidR="00160745" w:rsidRDefault="008B0ADC" w:rsidP="00160745">
      <w:pPr>
        <w:pStyle w:val="Paragrafoelenco"/>
        <w:widowControl w:val="0"/>
        <w:tabs>
          <w:tab w:val="left" w:pos="0"/>
        </w:tabs>
        <w:suppressAutoHyphens w:val="0"/>
        <w:spacing w:before="60" w:after="60" w:line="276" w:lineRule="auto"/>
        <w:ind w:left="426"/>
        <w:jc w:val="both"/>
        <w:rPr>
          <w:rFonts w:eastAsia="Times New Roman"/>
          <w:color w:val="auto"/>
          <w:kern w:val="0"/>
          <w:sz w:val="26"/>
          <w:szCs w:val="26"/>
          <w:lang w:bidi="ar-SA"/>
        </w:rPr>
      </w:pPr>
      <w:r w:rsidRPr="006124BC">
        <w:rPr>
          <w:rFonts w:eastAsia="Times New Roman"/>
          <w:color w:val="auto"/>
          <w:kern w:val="0"/>
          <w:sz w:val="26"/>
          <w:szCs w:val="26"/>
          <w:lang w:bidi="ar-SA"/>
        </w:rPr>
        <w:t>_______________________________________________________________________</w:t>
      </w:r>
      <w:r w:rsidR="00634045">
        <w:rPr>
          <w:rFonts w:eastAsia="Times New Roman"/>
          <w:color w:val="auto"/>
          <w:kern w:val="0"/>
          <w:sz w:val="26"/>
          <w:szCs w:val="26"/>
          <w:lang w:bidi="ar-SA"/>
        </w:rPr>
        <w:t>__________________________________________________________</w:t>
      </w:r>
      <w:r w:rsidR="003753AC" w:rsidRPr="006124BC">
        <w:rPr>
          <w:rFonts w:eastAsia="Times New Roman"/>
          <w:color w:val="auto"/>
          <w:kern w:val="0"/>
          <w:sz w:val="26"/>
          <w:szCs w:val="26"/>
          <w:lang w:bidi="ar-SA"/>
        </w:rPr>
        <w:t>;</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446F2B" w14:paraId="14AE3F5F" w14:textId="77777777" w:rsidTr="00567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3C8F32" w14:textId="77777777" w:rsidR="00446F2B" w:rsidRDefault="00446F2B" w:rsidP="00446F2B">
            <w:r>
              <w:rPr>
                <w:rFonts w:ascii="Arial" w:hAnsi="Arial" w:cs="Arial"/>
                <w:b/>
                <w:sz w:val="15"/>
                <w:szCs w:val="15"/>
              </w:rPr>
              <w:t>Subappalto:</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C4E58B6" w14:textId="77777777" w:rsidR="00446F2B" w:rsidRDefault="00446F2B" w:rsidP="005674EB">
            <w:r>
              <w:rPr>
                <w:rFonts w:ascii="Arial" w:hAnsi="Arial" w:cs="Arial"/>
                <w:b/>
                <w:sz w:val="15"/>
                <w:szCs w:val="15"/>
              </w:rPr>
              <w:t>Risposta:</w:t>
            </w:r>
          </w:p>
        </w:tc>
      </w:tr>
      <w:tr w:rsidR="00446F2B" w:rsidRPr="003A443E" w14:paraId="12E3C4ED" w14:textId="77777777" w:rsidTr="005674EB">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C1DFB9" w14:textId="77777777" w:rsidR="00446F2B" w:rsidRPr="003A443E" w:rsidRDefault="00446F2B" w:rsidP="005674EB">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57B0AF98" w14:textId="77777777" w:rsidR="00446F2B" w:rsidRPr="003A443E" w:rsidRDefault="00446F2B" w:rsidP="005674EB">
            <w:pPr>
              <w:rPr>
                <w:rFonts w:ascii="Arial" w:hAnsi="Arial" w:cs="Arial"/>
                <w:color w:val="000000"/>
                <w:sz w:val="15"/>
                <w:szCs w:val="15"/>
              </w:rPr>
            </w:pPr>
            <w:r w:rsidRPr="003A443E">
              <w:rPr>
                <w:rFonts w:ascii="Arial" w:hAnsi="Arial" w:cs="Arial"/>
                <w:b/>
                <w:color w:val="000000"/>
                <w:sz w:val="15"/>
                <w:szCs w:val="15"/>
              </w:rPr>
              <w:t>In caso affermativo:</w:t>
            </w:r>
          </w:p>
          <w:p w14:paraId="304D4FEF" w14:textId="77777777" w:rsidR="00446F2B" w:rsidRPr="003A443E" w:rsidRDefault="00446F2B" w:rsidP="005674EB">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21004504" w14:textId="77777777" w:rsidR="00446F2B" w:rsidRPr="003A443E" w:rsidRDefault="00446F2B" w:rsidP="005674EB">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2645EFB" w14:textId="77777777" w:rsidR="00446F2B" w:rsidRPr="00B96322" w:rsidRDefault="00446F2B" w:rsidP="005674EB">
            <w:pPr>
              <w:rPr>
                <w:rFonts w:ascii="Arial" w:hAnsi="Arial" w:cs="Arial"/>
                <w:b/>
                <w:color w:val="000000"/>
                <w:sz w:val="15"/>
                <w:szCs w:val="15"/>
              </w:rPr>
            </w:pPr>
            <w:r w:rsidRPr="00B96322">
              <w:rPr>
                <w:rFonts w:ascii="Arial" w:hAnsi="Arial" w:cs="Arial"/>
                <w:b/>
                <w:color w:val="000000"/>
                <w:sz w:val="15"/>
                <w:szCs w:val="15"/>
              </w:rPr>
              <w:t>[ ]Sì [ ]No</w:t>
            </w:r>
            <w:r w:rsidRPr="00B96322">
              <w:rPr>
                <w:rFonts w:ascii="Arial" w:hAnsi="Arial" w:cs="Arial"/>
                <w:b/>
                <w:color w:val="000000"/>
                <w:sz w:val="15"/>
                <w:szCs w:val="15"/>
              </w:rPr>
              <w:br/>
            </w:r>
          </w:p>
          <w:p w14:paraId="7F9C8352" w14:textId="77777777" w:rsidR="00446F2B" w:rsidRPr="003A443E" w:rsidRDefault="00446F2B" w:rsidP="005674EB">
            <w:pPr>
              <w:rPr>
                <w:rFonts w:ascii="Arial" w:hAnsi="Arial" w:cs="Arial"/>
                <w:b/>
                <w:color w:val="000000"/>
                <w:sz w:val="15"/>
                <w:szCs w:val="15"/>
              </w:rPr>
            </w:pPr>
          </w:p>
          <w:p w14:paraId="3266CD36" w14:textId="77777777" w:rsidR="00446F2B" w:rsidRPr="003A443E" w:rsidRDefault="00446F2B" w:rsidP="005674EB">
            <w:pPr>
              <w:rPr>
                <w:rFonts w:ascii="Arial" w:hAnsi="Arial" w:cs="Arial"/>
                <w:color w:val="000000"/>
                <w:sz w:val="15"/>
                <w:szCs w:val="15"/>
              </w:rPr>
            </w:pPr>
            <w:r w:rsidRPr="003A443E">
              <w:rPr>
                <w:rFonts w:ascii="Arial" w:hAnsi="Arial" w:cs="Arial"/>
                <w:color w:val="000000"/>
                <w:sz w:val="15"/>
                <w:szCs w:val="15"/>
              </w:rPr>
              <w:t xml:space="preserve"> [……………….]    [……………….]</w:t>
            </w:r>
          </w:p>
          <w:p w14:paraId="2CDB642A" w14:textId="77777777" w:rsidR="00446F2B" w:rsidRDefault="00446F2B" w:rsidP="005674EB">
            <w:pPr>
              <w:rPr>
                <w:rFonts w:ascii="Arial" w:hAnsi="Arial" w:cs="Arial"/>
                <w:color w:val="000000"/>
                <w:sz w:val="15"/>
                <w:szCs w:val="15"/>
              </w:rPr>
            </w:pPr>
          </w:p>
          <w:p w14:paraId="779E6709" w14:textId="77777777" w:rsidR="00446F2B" w:rsidRPr="003A443E" w:rsidRDefault="00446F2B" w:rsidP="005674EB">
            <w:pPr>
              <w:rPr>
                <w:color w:val="000000"/>
              </w:rPr>
            </w:pPr>
            <w:r w:rsidRPr="003A443E">
              <w:rPr>
                <w:rFonts w:ascii="Arial" w:hAnsi="Arial" w:cs="Arial"/>
                <w:color w:val="000000"/>
                <w:sz w:val="15"/>
                <w:szCs w:val="15"/>
              </w:rPr>
              <w:t>[……………….]</w:t>
            </w:r>
          </w:p>
        </w:tc>
      </w:tr>
    </w:tbl>
    <w:p w14:paraId="470666EE" w14:textId="77777777" w:rsidR="00446F2B" w:rsidRDefault="00446F2B" w:rsidP="00160745">
      <w:pPr>
        <w:pStyle w:val="Paragrafoelenco"/>
        <w:widowControl w:val="0"/>
        <w:tabs>
          <w:tab w:val="left" w:pos="0"/>
        </w:tabs>
        <w:suppressAutoHyphens w:val="0"/>
        <w:spacing w:before="60" w:after="60" w:line="276" w:lineRule="auto"/>
        <w:ind w:left="426"/>
        <w:jc w:val="both"/>
        <w:rPr>
          <w:rFonts w:eastAsia="Times New Roman"/>
          <w:color w:val="auto"/>
          <w:kern w:val="0"/>
          <w:sz w:val="26"/>
          <w:szCs w:val="26"/>
          <w:lang w:bidi="ar-SA"/>
        </w:rPr>
      </w:pPr>
    </w:p>
    <w:p w14:paraId="5BA78017" w14:textId="77777777" w:rsidR="00446F2B" w:rsidRDefault="00446F2B" w:rsidP="00160745">
      <w:pPr>
        <w:pStyle w:val="Paragrafoelenco"/>
        <w:widowControl w:val="0"/>
        <w:tabs>
          <w:tab w:val="left" w:pos="0"/>
        </w:tabs>
        <w:suppressAutoHyphens w:val="0"/>
        <w:spacing w:before="60" w:after="60" w:line="276" w:lineRule="auto"/>
        <w:ind w:left="426"/>
        <w:jc w:val="both"/>
        <w:rPr>
          <w:rFonts w:eastAsia="Times New Roman"/>
          <w:color w:val="auto"/>
          <w:kern w:val="0"/>
          <w:sz w:val="26"/>
          <w:szCs w:val="26"/>
          <w:lang w:bidi="ar-SA"/>
        </w:rPr>
      </w:pP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446F2B" w14:paraId="1AC61DD6" w14:textId="77777777" w:rsidTr="005674EB">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3E9E512" w14:textId="77777777" w:rsidR="00446F2B" w:rsidRPr="00EB45DC" w:rsidRDefault="00446F2B" w:rsidP="005674EB">
            <w:pPr>
              <w:spacing w:after="0"/>
              <w:jc w:val="both"/>
              <w:rPr>
                <w:color w:val="000000"/>
              </w:rPr>
            </w:pPr>
            <w:r w:rsidRPr="00EB45DC">
              <w:rPr>
                <w:rFonts w:ascii="Arial" w:hAnsi="Arial" w:cs="Arial"/>
                <w:b/>
                <w:color w:val="000000"/>
                <w:sz w:val="14"/>
                <w:szCs w:val="14"/>
              </w:rPr>
              <w:t xml:space="preserve">Motivi </w:t>
            </w:r>
            <w:r>
              <w:rPr>
                <w:rFonts w:ascii="Arial" w:hAnsi="Arial" w:cs="Arial"/>
                <w:b/>
                <w:color w:val="000000"/>
                <w:sz w:val="14"/>
                <w:szCs w:val="14"/>
              </w:rPr>
              <w:t xml:space="preserve">di esclusione </w:t>
            </w:r>
            <w:r w:rsidRPr="00EB45DC">
              <w:rPr>
                <w:rFonts w:ascii="Arial" w:hAnsi="Arial" w:cs="Arial"/>
                <w:b/>
                <w:color w:val="000000"/>
                <w:sz w:val="14"/>
                <w:szCs w:val="14"/>
              </w:rPr>
              <w:t xml:space="preserve">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F05C0E5" w14:textId="77777777" w:rsidR="00446F2B" w:rsidRPr="00EB45DC" w:rsidRDefault="00446F2B" w:rsidP="005674EB">
            <w:pPr>
              <w:spacing w:after="0"/>
              <w:rPr>
                <w:color w:val="000000"/>
              </w:rPr>
            </w:pPr>
            <w:r w:rsidRPr="00EB45DC">
              <w:rPr>
                <w:rFonts w:ascii="Arial" w:hAnsi="Arial" w:cs="Arial"/>
                <w:b/>
                <w:color w:val="000000"/>
                <w:sz w:val="14"/>
                <w:szCs w:val="14"/>
              </w:rPr>
              <w:t>Risposta:</w:t>
            </w:r>
          </w:p>
        </w:tc>
      </w:tr>
      <w:tr w:rsidR="00446F2B" w14:paraId="41B29C4F" w14:textId="77777777" w:rsidTr="005674EB">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D734BF8" w14:textId="77777777" w:rsidR="00446F2B" w:rsidRPr="00EB45DC" w:rsidRDefault="00446F2B" w:rsidP="005674EB">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0B364FE6" w14:textId="77777777" w:rsidR="00446F2B" w:rsidRPr="00EB45DC" w:rsidRDefault="00446F2B" w:rsidP="005674EB">
            <w:pPr>
              <w:rPr>
                <w:rStyle w:val="small"/>
                <w:color w:val="000000"/>
              </w:rPr>
            </w:pPr>
          </w:p>
          <w:p w14:paraId="3DA3E620" w14:textId="77777777" w:rsidR="00446F2B" w:rsidRPr="00EB45DC" w:rsidRDefault="00446F2B" w:rsidP="005674EB">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3C01C9C" w14:textId="77777777" w:rsidR="00446F2B" w:rsidRPr="00B96322" w:rsidRDefault="00446F2B" w:rsidP="005674EB">
            <w:pPr>
              <w:spacing w:after="0"/>
              <w:rPr>
                <w:rFonts w:ascii="Arial" w:hAnsi="Arial" w:cs="Arial"/>
                <w:b/>
                <w:color w:val="000000"/>
                <w:sz w:val="14"/>
                <w:szCs w:val="14"/>
              </w:rPr>
            </w:pPr>
            <w:proofErr w:type="gramStart"/>
            <w:r w:rsidRPr="00B96322">
              <w:rPr>
                <w:rFonts w:ascii="Arial" w:hAnsi="Arial" w:cs="Arial"/>
                <w:b/>
                <w:color w:val="000000"/>
                <w:sz w:val="14"/>
                <w:szCs w:val="14"/>
              </w:rPr>
              <w:t>[ ]</w:t>
            </w:r>
            <w:proofErr w:type="gramEnd"/>
            <w:r w:rsidRPr="00B96322">
              <w:rPr>
                <w:rFonts w:ascii="Arial" w:hAnsi="Arial" w:cs="Arial"/>
                <w:b/>
                <w:color w:val="000000"/>
                <w:sz w:val="14"/>
                <w:szCs w:val="14"/>
              </w:rPr>
              <w:t xml:space="preserve"> Sì [ ] No</w:t>
            </w:r>
          </w:p>
          <w:p w14:paraId="0C16755A" w14:textId="77777777" w:rsidR="00446F2B" w:rsidRPr="00EB45DC" w:rsidRDefault="00446F2B" w:rsidP="005674EB">
            <w:pPr>
              <w:spacing w:after="0"/>
              <w:rPr>
                <w:rFonts w:ascii="Arial" w:hAnsi="Arial" w:cs="Arial"/>
                <w:color w:val="000000"/>
                <w:sz w:val="14"/>
                <w:szCs w:val="14"/>
              </w:rPr>
            </w:pPr>
          </w:p>
          <w:p w14:paraId="54A0A7A7" w14:textId="77777777" w:rsidR="00446F2B" w:rsidRPr="00EB45DC" w:rsidRDefault="00446F2B" w:rsidP="005674EB">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24CA715" w14:textId="77777777" w:rsidR="00446F2B" w:rsidRPr="00EB45DC" w:rsidRDefault="00446F2B" w:rsidP="005674EB">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2"/>
            </w:r>
            <w:r w:rsidRPr="00EB45DC">
              <w:rPr>
                <w:rFonts w:ascii="Arial" w:hAnsi="Arial" w:cs="Arial"/>
                <w:color w:val="000000"/>
                <w:sz w:val="14"/>
                <w:szCs w:val="14"/>
              </w:rPr>
              <w:t>)</w:t>
            </w:r>
          </w:p>
        </w:tc>
      </w:tr>
      <w:tr w:rsidR="00446F2B" w14:paraId="6D967865" w14:textId="77777777" w:rsidTr="005674EB">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C2347B4" w14:textId="77777777" w:rsidR="00446F2B" w:rsidRPr="00EB45DC" w:rsidRDefault="00446F2B" w:rsidP="005674EB">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3"/>
            </w:r>
            <w:r w:rsidRPr="00EB45DC">
              <w:rPr>
                <w:rFonts w:ascii="Arial" w:hAnsi="Arial" w:cs="Arial"/>
                <w:color w:val="000000"/>
                <w:sz w:val="14"/>
                <w:szCs w:val="14"/>
              </w:rPr>
              <w:t>):</w:t>
            </w:r>
            <w:r w:rsidRPr="00EB45DC">
              <w:rPr>
                <w:rFonts w:ascii="Arial" w:hAnsi="Arial" w:cs="Arial"/>
                <w:color w:val="000000"/>
                <w:sz w:val="14"/>
                <w:szCs w:val="14"/>
              </w:rPr>
              <w:br/>
            </w:r>
          </w:p>
          <w:p w14:paraId="7082CFC1" w14:textId="77777777" w:rsidR="00446F2B" w:rsidRPr="00EB45DC" w:rsidRDefault="00446F2B" w:rsidP="005674EB">
            <w:pPr>
              <w:pStyle w:val="Paragrafoelenco2"/>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6569199E" w14:textId="77777777" w:rsidR="00446F2B" w:rsidRPr="00EB45DC" w:rsidRDefault="00446F2B" w:rsidP="005674EB">
            <w:pPr>
              <w:pStyle w:val="Paragrafoelenco2"/>
              <w:spacing w:after="0"/>
              <w:rPr>
                <w:rFonts w:ascii="Arial" w:hAnsi="Arial" w:cs="Arial"/>
                <w:color w:val="000000"/>
                <w:sz w:val="14"/>
                <w:szCs w:val="14"/>
              </w:rPr>
            </w:pPr>
          </w:p>
          <w:p w14:paraId="0C08C201" w14:textId="77777777" w:rsidR="00446F2B" w:rsidRPr="00EB45DC" w:rsidRDefault="00446F2B" w:rsidP="005674EB">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470760A7" w14:textId="77777777" w:rsidR="00446F2B" w:rsidRPr="00EB45DC" w:rsidRDefault="00446F2B" w:rsidP="005674EB">
            <w:pPr>
              <w:spacing w:after="0"/>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113BAAB" w14:textId="77777777" w:rsidR="00446F2B" w:rsidRPr="00EB45DC" w:rsidRDefault="00446F2B" w:rsidP="005674EB">
            <w:pPr>
              <w:spacing w:after="0"/>
              <w:rPr>
                <w:rFonts w:ascii="Arial" w:hAnsi="Arial" w:cs="Arial"/>
                <w:color w:val="000000"/>
                <w:sz w:val="14"/>
                <w:szCs w:val="14"/>
              </w:rPr>
            </w:pPr>
          </w:p>
          <w:p w14:paraId="6CECD6FC" w14:textId="77777777" w:rsidR="00446F2B" w:rsidRPr="00EB45DC" w:rsidRDefault="00446F2B" w:rsidP="005674EB">
            <w:pPr>
              <w:spacing w:after="0"/>
              <w:rPr>
                <w:rFonts w:ascii="Arial" w:hAnsi="Arial" w:cs="Arial"/>
                <w:color w:val="000000"/>
                <w:sz w:val="14"/>
                <w:szCs w:val="14"/>
              </w:rPr>
            </w:pPr>
          </w:p>
          <w:p w14:paraId="55006979" w14:textId="77777777" w:rsidR="00446F2B" w:rsidRPr="00EB45DC" w:rsidRDefault="00446F2B" w:rsidP="005674EB">
            <w:pPr>
              <w:spacing w:after="0"/>
              <w:rPr>
                <w:rFonts w:ascii="Arial" w:hAnsi="Arial" w:cs="Arial"/>
                <w:color w:val="000000"/>
                <w:sz w:val="14"/>
                <w:szCs w:val="14"/>
              </w:rPr>
            </w:pPr>
          </w:p>
          <w:p w14:paraId="0BDB29F1" w14:textId="77777777" w:rsidR="00446F2B" w:rsidRPr="00EB45DC" w:rsidRDefault="00446F2B" w:rsidP="005674EB">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71E4B400" w14:textId="77777777" w:rsidR="00446F2B" w:rsidRPr="00EB45DC" w:rsidRDefault="00446F2B" w:rsidP="005674EB">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6DDA5FB4" w14:textId="77777777" w:rsidR="00446F2B" w:rsidRPr="00EB45DC" w:rsidRDefault="00446F2B" w:rsidP="005674EB">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446F2B" w14:paraId="41B4CC39" w14:textId="77777777" w:rsidTr="005674EB">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095AC35" w14:textId="77777777" w:rsidR="00446F2B" w:rsidRDefault="00446F2B" w:rsidP="005674EB">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4"/>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8FC4E49" w14:textId="77777777" w:rsidR="00446F2B" w:rsidRDefault="00446F2B" w:rsidP="005674EB">
            <w:pPr>
              <w:spacing w:after="0"/>
              <w:rPr>
                <w:rFonts w:ascii="Arial" w:hAnsi="Arial" w:cs="Arial"/>
                <w:sz w:val="14"/>
                <w:szCs w:val="14"/>
              </w:rPr>
            </w:pPr>
          </w:p>
          <w:p w14:paraId="125428FA" w14:textId="77777777" w:rsidR="00446F2B" w:rsidRDefault="00446F2B" w:rsidP="005674EB">
            <w:pPr>
              <w:spacing w:after="0"/>
              <w:rPr>
                <w:rFonts w:ascii="Arial" w:hAnsi="Arial" w:cs="Arial"/>
                <w:sz w:val="14"/>
                <w:szCs w:val="14"/>
              </w:rPr>
            </w:pPr>
            <w:r>
              <w:rPr>
                <w:rFonts w:ascii="Arial" w:hAnsi="Arial" w:cs="Arial"/>
                <w:sz w:val="14"/>
                <w:szCs w:val="14"/>
              </w:rPr>
              <w:t>[ ] Sì [ ] No</w:t>
            </w:r>
          </w:p>
        </w:tc>
      </w:tr>
      <w:tr w:rsidR="00446F2B" w14:paraId="6C1A2FAD" w14:textId="77777777" w:rsidTr="005674EB">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00B7289" w14:textId="77777777" w:rsidR="00446F2B" w:rsidRPr="003A443E" w:rsidRDefault="00446F2B" w:rsidP="005674EB">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235C4B7" w14:textId="77777777" w:rsidR="00446F2B" w:rsidRPr="003A443E" w:rsidRDefault="00446F2B" w:rsidP="005674EB">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43C87D3E" w14:textId="77777777" w:rsidR="00446F2B" w:rsidRPr="003A443E" w:rsidRDefault="00446F2B" w:rsidP="005674EB">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7D79886A" w14:textId="77777777" w:rsidR="00446F2B" w:rsidRPr="003A443E" w:rsidRDefault="00446F2B" w:rsidP="005674EB">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lastRenderedPageBreak/>
              <w:t>3)</w:t>
            </w:r>
            <w:r w:rsidRPr="003A443E">
              <w:rPr>
                <w:rFonts w:ascii="Arial" w:hAnsi="Arial" w:cs="Arial"/>
                <w:color w:val="000000"/>
                <w:sz w:val="14"/>
                <w:szCs w:val="14"/>
              </w:rPr>
              <w:tab/>
              <w:t>in caso di risposta affermativa per le ipotesi 1) e/o 2), i soggetti di cui all’art. 80, comma 3, del Codice:</w:t>
            </w:r>
          </w:p>
          <w:p w14:paraId="3A7342FE" w14:textId="77777777" w:rsidR="00446F2B" w:rsidRPr="003A443E" w:rsidRDefault="00446F2B" w:rsidP="005674EB">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72DDE71B" w14:textId="77777777" w:rsidR="00446F2B" w:rsidRPr="003A443E" w:rsidRDefault="00446F2B" w:rsidP="005674EB">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45F7F909" w14:textId="77777777" w:rsidR="00446F2B" w:rsidRPr="003A443E" w:rsidRDefault="00446F2B" w:rsidP="005674EB">
            <w:pPr>
              <w:tabs>
                <w:tab w:val="left" w:pos="304"/>
              </w:tabs>
              <w:spacing w:after="0"/>
              <w:jc w:val="both"/>
              <w:rPr>
                <w:rFonts w:ascii="Arial" w:hAnsi="Arial" w:cs="Arial"/>
                <w:color w:val="000000"/>
                <w:sz w:val="14"/>
                <w:szCs w:val="14"/>
              </w:rPr>
            </w:pPr>
          </w:p>
          <w:p w14:paraId="55199C6B" w14:textId="77777777" w:rsidR="00446F2B" w:rsidRPr="003A443E" w:rsidRDefault="00446F2B" w:rsidP="005674EB">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292A005" w14:textId="77777777" w:rsidR="00446F2B" w:rsidRPr="003A443E" w:rsidRDefault="00446F2B" w:rsidP="005674EB">
            <w:pPr>
              <w:tabs>
                <w:tab w:val="left" w:pos="304"/>
              </w:tabs>
              <w:spacing w:after="0"/>
              <w:jc w:val="both"/>
              <w:rPr>
                <w:rFonts w:ascii="Arial" w:hAnsi="Arial" w:cs="Arial"/>
                <w:color w:val="000000"/>
                <w:sz w:val="14"/>
                <w:szCs w:val="14"/>
              </w:rPr>
            </w:pPr>
          </w:p>
          <w:p w14:paraId="5E11AFEA" w14:textId="77777777" w:rsidR="00446F2B" w:rsidRPr="003A443E" w:rsidRDefault="00446F2B" w:rsidP="005674EB">
            <w:pPr>
              <w:tabs>
                <w:tab w:val="left" w:pos="304"/>
              </w:tabs>
              <w:spacing w:after="0"/>
              <w:jc w:val="both"/>
              <w:rPr>
                <w:rFonts w:ascii="Arial" w:hAnsi="Arial" w:cs="Arial"/>
                <w:color w:val="000000"/>
                <w:sz w:val="14"/>
                <w:szCs w:val="14"/>
              </w:rPr>
            </w:pPr>
          </w:p>
          <w:p w14:paraId="67968483" w14:textId="77777777" w:rsidR="00446F2B" w:rsidRPr="003A443E" w:rsidRDefault="00446F2B" w:rsidP="005674EB">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46693FF" w14:textId="77777777" w:rsidR="00446F2B" w:rsidRPr="003A443E" w:rsidRDefault="00446F2B" w:rsidP="005674EB">
            <w:pPr>
              <w:spacing w:after="0"/>
              <w:rPr>
                <w:rFonts w:ascii="Arial" w:hAnsi="Arial" w:cs="Arial"/>
                <w:color w:val="000000"/>
                <w:sz w:val="14"/>
                <w:szCs w:val="14"/>
              </w:rPr>
            </w:pPr>
          </w:p>
          <w:p w14:paraId="3E486186" w14:textId="77777777" w:rsidR="00446F2B" w:rsidRPr="003A443E" w:rsidRDefault="00446F2B" w:rsidP="005674EB">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9D21AE2" w14:textId="77777777" w:rsidR="00446F2B" w:rsidRPr="003A443E" w:rsidRDefault="00446F2B" w:rsidP="005674EB">
            <w:pPr>
              <w:spacing w:before="0" w:after="0"/>
              <w:rPr>
                <w:rFonts w:ascii="Arial" w:hAnsi="Arial" w:cs="Arial"/>
                <w:color w:val="000000"/>
                <w:sz w:val="14"/>
                <w:szCs w:val="14"/>
              </w:rPr>
            </w:pPr>
          </w:p>
          <w:p w14:paraId="0C5E3BB4" w14:textId="77777777" w:rsidR="00446F2B" w:rsidRPr="003A443E" w:rsidRDefault="00446F2B" w:rsidP="005674EB">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6251593" w14:textId="77777777" w:rsidR="00446F2B" w:rsidRPr="003A443E" w:rsidRDefault="00446F2B" w:rsidP="005674EB">
            <w:pPr>
              <w:spacing w:after="0"/>
              <w:rPr>
                <w:rFonts w:ascii="Arial" w:hAnsi="Arial" w:cs="Arial"/>
                <w:color w:val="000000"/>
                <w:sz w:val="14"/>
                <w:szCs w:val="14"/>
              </w:rPr>
            </w:pPr>
          </w:p>
          <w:p w14:paraId="27B9702F" w14:textId="77777777" w:rsidR="00446F2B" w:rsidRDefault="00446F2B" w:rsidP="005674EB">
            <w:pPr>
              <w:spacing w:after="0"/>
              <w:rPr>
                <w:rFonts w:ascii="Arial" w:hAnsi="Arial" w:cs="Arial"/>
                <w:color w:val="000000"/>
                <w:sz w:val="4"/>
                <w:szCs w:val="4"/>
              </w:rPr>
            </w:pPr>
          </w:p>
          <w:p w14:paraId="1011955E" w14:textId="77777777" w:rsidR="00446F2B" w:rsidRPr="00CD3E4F" w:rsidRDefault="00446F2B" w:rsidP="005674EB">
            <w:pPr>
              <w:spacing w:after="0"/>
              <w:rPr>
                <w:rFonts w:ascii="Arial" w:hAnsi="Arial" w:cs="Arial"/>
                <w:color w:val="000000"/>
                <w:sz w:val="4"/>
                <w:szCs w:val="4"/>
              </w:rPr>
            </w:pPr>
          </w:p>
          <w:p w14:paraId="0D9BE5E8" w14:textId="77777777" w:rsidR="00446F2B" w:rsidRPr="003A443E" w:rsidRDefault="00446F2B" w:rsidP="005674EB">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0CFB5F2" w14:textId="77777777" w:rsidR="00446F2B" w:rsidRPr="003A443E" w:rsidRDefault="00446F2B" w:rsidP="005674EB">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B83D563" w14:textId="77777777" w:rsidR="00446F2B" w:rsidRPr="003A443E" w:rsidRDefault="00446F2B" w:rsidP="005674EB">
            <w:pPr>
              <w:spacing w:after="0"/>
              <w:rPr>
                <w:rFonts w:ascii="Arial" w:hAnsi="Arial" w:cs="Arial"/>
                <w:color w:val="000000"/>
                <w:sz w:val="14"/>
                <w:szCs w:val="14"/>
              </w:rPr>
            </w:pPr>
          </w:p>
          <w:p w14:paraId="7B9E13F3" w14:textId="77777777" w:rsidR="00446F2B" w:rsidRPr="003A443E" w:rsidRDefault="00446F2B" w:rsidP="005674EB">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A703B13" w14:textId="77777777" w:rsidR="00446F2B" w:rsidRPr="003A443E" w:rsidRDefault="00446F2B" w:rsidP="005674EB">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E973406" w14:textId="77777777" w:rsidR="00446F2B" w:rsidRPr="003A443E" w:rsidRDefault="00446F2B" w:rsidP="005674EB">
            <w:pPr>
              <w:spacing w:after="0"/>
              <w:rPr>
                <w:rFonts w:ascii="Arial" w:hAnsi="Arial" w:cs="Arial"/>
                <w:color w:val="000000"/>
                <w:sz w:val="14"/>
                <w:szCs w:val="14"/>
              </w:rPr>
            </w:pPr>
            <w:r w:rsidRPr="003A443E">
              <w:rPr>
                <w:rFonts w:ascii="Arial" w:hAnsi="Arial" w:cs="Arial"/>
                <w:color w:val="000000"/>
                <w:sz w:val="14"/>
                <w:szCs w:val="14"/>
              </w:rPr>
              <w:t xml:space="preserve">[……..…][…….…][……..…][……..…]  </w:t>
            </w:r>
          </w:p>
          <w:p w14:paraId="49B3A837" w14:textId="77777777" w:rsidR="00446F2B" w:rsidRPr="003A443E" w:rsidRDefault="00446F2B" w:rsidP="005674EB">
            <w:pPr>
              <w:spacing w:after="0"/>
              <w:rPr>
                <w:rFonts w:ascii="Arial" w:hAnsi="Arial" w:cs="Arial"/>
                <w:color w:val="000000"/>
                <w:sz w:val="14"/>
                <w:szCs w:val="14"/>
              </w:rPr>
            </w:pPr>
          </w:p>
          <w:p w14:paraId="0C491E40" w14:textId="77777777" w:rsidR="00446F2B" w:rsidRPr="003A443E" w:rsidRDefault="00446F2B" w:rsidP="005674EB">
            <w:pPr>
              <w:spacing w:after="0"/>
              <w:rPr>
                <w:rFonts w:ascii="Arial" w:hAnsi="Arial" w:cs="Arial"/>
                <w:color w:val="000000"/>
                <w:sz w:val="14"/>
                <w:szCs w:val="14"/>
              </w:rPr>
            </w:pPr>
            <w:r w:rsidRPr="003A443E">
              <w:rPr>
                <w:rFonts w:ascii="Arial" w:hAnsi="Arial" w:cs="Arial"/>
                <w:color w:val="000000"/>
                <w:sz w:val="14"/>
                <w:szCs w:val="14"/>
              </w:rPr>
              <w:t>[……..…]</w:t>
            </w:r>
          </w:p>
        </w:tc>
      </w:tr>
    </w:tbl>
    <w:p w14:paraId="43A3E30E" w14:textId="77777777" w:rsidR="00446F2B" w:rsidRDefault="00446F2B" w:rsidP="00160745">
      <w:pPr>
        <w:pStyle w:val="Paragrafoelenco"/>
        <w:widowControl w:val="0"/>
        <w:tabs>
          <w:tab w:val="left" w:pos="0"/>
        </w:tabs>
        <w:suppressAutoHyphens w:val="0"/>
        <w:spacing w:before="60" w:after="60" w:line="276" w:lineRule="auto"/>
        <w:ind w:left="426"/>
        <w:jc w:val="both"/>
        <w:rPr>
          <w:rFonts w:eastAsia="Times New Roman"/>
          <w:color w:val="auto"/>
          <w:kern w:val="0"/>
          <w:sz w:val="26"/>
          <w:szCs w:val="26"/>
          <w:lang w:bidi="ar-SA"/>
        </w:rPr>
      </w:pPr>
    </w:p>
    <w:p w14:paraId="014A5673" w14:textId="77777777" w:rsidR="00446F2B" w:rsidRDefault="00446F2B" w:rsidP="00160745">
      <w:pPr>
        <w:pStyle w:val="Paragrafoelenco"/>
        <w:widowControl w:val="0"/>
        <w:tabs>
          <w:tab w:val="left" w:pos="0"/>
        </w:tabs>
        <w:suppressAutoHyphens w:val="0"/>
        <w:spacing w:before="60" w:after="60" w:line="276" w:lineRule="auto"/>
        <w:ind w:left="426"/>
        <w:jc w:val="both"/>
        <w:rPr>
          <w:rFonts w:eastAsia="Times New Roman"/>
          <w:color w:val="auto"/>
          <w:kern w:val="0"/>
          <w:sz w:val="26"/>
          <w:szCs w:val="26"/>
          <w:lang w:bidi="ar-SA"/>
        </w:rPr>
      </w:pP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46F2B" w14:paraId="10380C04" w14:textId="77777777" w:rsidTr="00567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E31C66" w14:textId="77777777" w:rsidR="00446F2B" w:rsidRDefault="00446F2B" w:rsidP="005674EB">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C52562" w14:textId="77777777" w:rsidR="00446F2B" w:rsidRDefault="00446F2B" w:rsidP="005674EB">
            <w:r>
              <w:rPr>
                <w:rFonts w:ascii="Arial" w:hAnsi="Arial" w:cs="Arial"/>
                <w:b/>
                <w:sz w:val="15"/>
                <w:szCs w:val="15"/>
              </w:rPr>
              <w:t>Risposta:</w:t>
            </w:r>
          </w:p>
        </w:tc>
      </w:tr>
      <w:tr w:rsidR="00446F2B" w14:paraId="3CC3CB95" w14:textId="77777777" w:rsidTr="005674EB">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131A46F" w14:textId="77777777" w:rsidR="00446F2B" w:rsidRPr="003A443E" w:rsidRDefault="00446F2B" w:rsidP="005674EB">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5"/>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787E0BE4" w14:textId="77777777" w:rsidR="00446F2B" w:rsidRPr="003A443E" w:rsidRDefault="00446F2B" w:rsidP="005674EB">
            <w:pPr>
              <w:spacing w:before="0" w:after="0"/>
              <w:rPr>
                <w:rFonts w:ascii="Arial" w:hAnsi="Arial" w:cs="Arial"/>
                <w:color w:val="000000"/>
                <w:sz w:val="15"/>
                <w:szCs w:val="15"/>
              </w:rPr>
            </w:pPr>
          </w:p>
          <w:p w14:paraId="169B144E" w14:textId="77777777" w:rsidR="00446F2B" w:rsidRPr="003A443E" w:rsidRDefault="00446F2B" w:rsidP="005674EB">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666AC28" w14:textId="77777777" w:rsidR="00446F2B" w:rsidRPr="003A443E" w:rsidRDefault="00446F2B" w:rsidP="005674EB">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3BE760BC" w14:textId="77777777" w:rsidR="00446F2B" w:rsidRPr="003A443E" w:rsidRDefault="00446F2B" w:rsidP="005674EB">
            <w:pPr>
              <w:spacing w:before="0" w:after="0"/>
              <w:rPr>
                <w:rFonts w:ascii="Arial" w:hAnsi="Arial" w:cs="Arial"/>
                <w:color w:val="000000"/>
                <w:sz w:val="14"/>
                <w:szCs w:val="14"/>
              </w:rPr>
            </w:pPr>
          </w:p>
          <w:p w14:paraId="3676DCD8" w14:textId="77777777" w:rsidR="00446F2B" w:rsidRPr="003A443E" w:rsidRDefault="00446F2B" w:rsidP="005674EB">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9032E6D" w14:textId="77777777" w:rsidR="00446F2B" w:rsidRPr="003A443E" w:rsidRDefault="00446F2B" w:rsidP="005674EB">
            <w:pPr>
              <w:spacing w:before="0" w:after="0"/>
              <w:rPr>
                <w:rFonts w:ascii="Arial" w:hAnsi="Arial" w:cs="Arial"/>
                <w:color w:val="000000"/>
                <w:sz w:val="14"/>
                <w:szCs w:val="14"/>
              </w:rPr>
            </w:pPr>
          </w:p>
          <w:p w14:paraId="5A18CAE9" w14:textId="77777777" w:rsidR="00446F2B" w:rsidRPr="003A443E" w:rsidRDefault="00446F2B" w:rsidP="005674EB">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042D3925" w14:textId="77777777" w:rsidR="00446F2B" w:rsidRPr="003A443E" w:rsidRDefault="00446F2B" w:rsidP="005674EB">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55F5F484" w14:textId="77777777" w:rsidR="00446F2B" w:rsidRPr="003A443E" w:rsidRDefault="00446F2B" w:rsidP="005674EB">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57B24F02" w14:textId="77777777" w:rsidR="00446F2B" w:rsidRPr="003A443E" w:rsidRDefault="00446F2B" w:rsidP="005674EB">
            <w:pPr>
              <w:spacing w:before="0" w:after="0"/>
              <w:rPr>
                <w:rFonts w:ascii="Arial" w:hAnsi="Arial" w:cs="Arial"/>
                <w:color w:val="000000"/>
                <w:sz w:val="14"/>
                <w:szCs w:val="14"/>
              </w:rPr>
            </w:pPr>
          </w:p>
          <w:p w14:paraId="6E8DDE82" w14:textId="77777777" w:rsidR="00446F2B" w:rsidRPr="003A443E" w:rsidRDefault="00446F2B" w:rsidP="005674EB">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39E18D0" w14:textId="77777777" w:rsidR="00446F2B" w:rsidRPr="003A443E" w:rsidRDefault="00446F2B" w:rsidP="005674EB">
            <w:pPr>
              <w:spacing w:before="0" w:after="0"/>
              <w:rPr>
                <w:rFonts w:ascii="Arial" w:hAnsi="Arial" w:cs="Arial"/>
                <w:color w:val="000000"/>
                <w:sz w:val="14"/>
                <w:szCs w:val="14"/>
              </w:rPr>
            </w:pPr>
          </w:p>
          <w:p w14:paraId="732AB981" w14:textId="77777777" w:rsidR="00446F2B" w:rsidRPr="003A443E" w:rsidRDefault="00446F2B" w:rsidP="005674EB">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1B70D1" w14:textId="77777777" w:rsidR="00446F2B" w:rsidRPr="00B96322" w:rsidRDefault="00446F2B" w:rsidP="005674EB">
            <w:pPr>
              <w:rPr>
                <w:b/>
                <w:color w:val="000000"/>
              </w:rPr>
            </w:pPr>
            <w:r w:rsidRPr="00B96322">
              <w:rPr>
                <w:rFonts w:ascii="Arial" w:hAnsi="Arial" w:cs="Arial"/>
                <w:b/>
                <w:color w:val="000000"/>
                <w:sz w:val="15"/>
                <w:szCs w:val="15"/>
              </w:rPr>
              <w:t xml:space="preserve">[ ] </w:t>
            </w:r>
            <w:r w:rsidRPr="00207462">
              <w:rPr>
                <w:rFonts w:ascii="Arial" w:hAnsi="Arial" w:cs="Arial"/>
                <w:b/>
                <w:color w:val="000000"/>
                <w:sz w:val="15"/>
                <w:szCs w:val="15"/>
              </w:rPr>
              <w:t>Sì [ ] No</w:t>
            </w:r>
          </w:p>
        </w:tc>
      </w:tr>
      <w:tr w:rsidR="00446F2B" w14:paraId="401891BE" w14:textId="77777777" w:rsidTr="005674EB">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E65DBCF" w14:textId="77777777" w:rsidR="00446F2B" w:rsidRPr="003A443E" w:rsidRDefault="00446F2B" w:rsidP="005674EB">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AE7561" w14:textId="77777777" w:rsidR="00446F2B" w:rsidRPr="003A443E" w:rsidRDefault="00446F2B" w:rsidP="005674EB">
            <w:pPr>
              <w:rPr>
                <w:rFonts w:ascii="Arial" w:hAnsi="Arial" w:cs="Arial"/>
                <w:color w:val="000000"/>
                <w:sz w:val="15"/>
                <w:szCs w:val="15"/>
              </w:rPr>
            </w:pPr>
          </w:p>
          <w:p w14:paraId="13D9FAA2" w14:textId="77777777" w:rsidR="00446F2B" w:rsidRPr="003A443E" w:rsidRDefault="00446F2B" w:rsidP="005674EB">
            <w:pPr>
              <w:rPr>
                <w:rFonts w:ascii="Arial" w:hAnsi="Arial" w:cs="Arial"/>
                <w:color w:val="000000"/>
                <w:sz w:val="15"/>
                <w:szCs w:val="15"/>
              </w:rPr>
            </w:pPr>
          </w:p>
          <w:p w14:paraId="2C70DE03" w14:textId="77777777" w:rsidR="00446F2B" w:rsidRPr="003A443E" w:rsidRDefault="00446F2B" w:rsidP="005674EB">
            <w:pPr>
              <w:rPr>
                <w:rFonts w:ascii="Arial" w:hAnsi="Arial" w:cs="Arial"/>
                <w:color w:val="000000"/>
                <w:sz w:val="15"/>
                <w:szCs w:val="15"/>
              </w:rPr>
            </w:pPr>
          </w:p>
          <w:p w14:paraId="0101E5AC" w14:textId="77777777" w:rsidR="00446F2B" w:rsidRPr="003A443E" w:rsidRDefault="00446F2B" w:rsidP="005674EB">
            <w:pPr>
              <w:rPr>
                <w:rFonts w:ascii="Arial" w:hAnsi="Arial" w:cs="Arial"/>
                <w:color w:val="000000"/>
                <w:sz w:val="15"/>
                <w:szCs w:val="15"/>
              </w:rPr>
            </w:pPr>
            <w:r w:rsidRPr="003A443E">
              <w:rPr>
                <w:rFonts w:ascii="Arial" w:hAnsi="Arial" w:cs="Arial"/>
                <w:color w:val="000000"/>
                <w:sz w:val="15"/>
                <w:szCs w:val="15"/>
              </w:rPr>
              <w:t xml:space="preserve"> </w:t>
            </w:r>
          </w:p>
          <w:p w14:paraId="40D49D06" w14:textId="77777777" w:rsidR="00446F2B" w:rsidRPr="003A443E" w:rsidRDefault="00446F2B" w:rsidP="005674EB">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3798C918" w14:textId="77777777" w:rsidR="00446F2B" w:rsidRPr="003A443E" w:rsidRDefault="00446F2B" w:rsidP="005674EB">
            <w:pPr>
              <w:rPr>
                <w:rFonts w:ascii="Arial" w:hAnsi="Arial" w:cs="Arial"/>
                <w:color w:val="000000"/>
                <w:sz w:val="15"/>
                <w:szCs w:val="15"/>
              </w:rPr>
            </w:pPr>
          </w:p>
          <w:p w14:paraId="7B6781D2" w14:textId="77777777" w:rsidR="00446F2B" w:rsidRPr="003A443E" w:rsidRDefault="00446F2B" w:rsidP="005674EB">
            <w:pPr>
              <w:rPr>
                <w:rFonts w:ascii="Arial" w:hAnsi="Arial" w:cs="Arial"/>
                <w:color w:val="000000"/>
                <w:sz w:val="14"/>
                <w:szCs w:val="14"/>
              </w:rPr>
            </w:pPr>
          </w:p>
          <w:p w14:paraId="4CEC48E7"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FB5AA40"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751150C"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CA11EE4"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6C2AC6C6" w14:textId="77777777" w:rsidR="00446F2B" w:rsidRPr="003A443E" w:rsidRDefault="00446F2B" w:rsidP="005674EB">
            <w:pPr>
              <w:rPr>
                <w:rFonts w:ascii="Arial" w:hAnsi="Arial" w:cs="Arial"/>
                <w:color w:val="000000"/>
                <w:sz w:val="15"/>
                <w:szCs w:val="15"/>
              </w:rPr>
            </w:pPr>
            <w:r w:rsidRPr="003A443E">
              <w:rPr>
                <w:rFonts w:ascii="Arial" w:hAnsi="Arial" w:cs="Arial"/>
                <w:color w:val="000000"/>
                <w:sz w:val="14"/>
                <w:szCs w:val="14"/>
              </w:rPr>
              <w:t xml:space="preserve">[……..…][…….…][……..…][……..…]  </w:t>
            </w:r>
          </w:p>
        </w:tc>
      </w:tr>
      <w:tr w:rsidR="00446F2B" w14:paraId="5A18F43D" w14:textId="77777777" w:rsidTr="00567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9BEA96" w14:textId="77777777" w:rsidR="00446F2B" w:rsidRPr="00023AC1" w:rsidRDefault="00446F2B" w:rsidP="005674EB">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w:t>
            </w:r>
            <w:proofErr w:type="spellStart"/>
            <w:r w:rsidRPr="00023AC1">
              <w:rPr>
                <w:rFonts w:ascii="Arial" w:hAnsi="Arial" w:cs="Arial"/>
                <w:color w:val="000000"/>
                <w:sz w:val="14"/>
                <w:szCs w:val="14"/>
              </w:rPr>
              <w:t>lett</w:t>
            </w:r>
            <w:proofErr w:type="spellEnd"/>
            <w:r w:rsidRPr="00023AC1">
              <w:rPr>
                <w:rFonts w:ascii="Arial" w:hAnsi="Arial" w:cs="Arial"/>
                <w:color w:val="000000"/>
                <w:sz w:val="14"/>
                <w:szCs w:val="14"/>
              </w:rPr>
              <w:t xml:space="preserve">. </w:t>
            </w:r>
            <w:r w:rsidRPr="00023AC1">
              <w:rPr>
                <w:rFonts w:ascii="Arial" w:hAnsi="Arial" w:cs="Arial"/>
                <w:i/>
                <w:color w:val="000000"/>
                <w:sz w:val="14"/>
                <w:szCs w:val="14"/>
              </w:rPr>
              <w:t>b)</w:t>
            </w:r>
            <w:r w:rsidRPr="00023AC1">
              <w:rPr>
                <w:rFonts w:ascii="Arial" w:hAnsi="Arial" w:cs="Arial"/>
                <w:color w:val="000000"/>
                <w:sz w:val="14"/>
                <w:szCs w:val="14"/>
              </w:rPr>
              <w:t>, del Codice:</w:t>
            </w:r>
          </w:p>
          <w:p w14:paraId="3D8337B0" w14:textId="77777777" w:rsidR="00446F2B" w:rsidRPr="003A443E" w:rsidRDefault="00446F2B" w:rsidP="005674EB">
            <w:pPr>
              <w:pStyle w:val="NormalLeft"/>
              <w:tabs>
                <w:tab w:val="left" w:pos="162"/>
              </w:tabs>
              <w:spacing w:before="0" w:after="0"/>
              <w:jc w:val="both"/>
              <w:rPr>
                <w:rFonts w:ascii="Arial" w:hAnsi="Arial" w:cs="Arial"/>
                <w:color w:val="000000"/>
                <w:sz w:val="14"/>
                <w:szCs w:val="14"/>
              </w:rPr>
            </w:pPr>
          </w:p>
          <w:p w14:paraId="6DFC2171" w14:textId="77777777" w:rsidR="00446F2B" w:rsidRPr="003A443E" w:rsidRDefault="00446F2B" w:rsidP="005674EB">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 xml:space="preserve">a) </w:t>
            </w:r>
            <w:r w:rsidRPr="00355ACF">
              <w:rPr>
                <w:rFonts w:ascii="Arial" w:hAnsi="Arial" w:cs="Arial"/>
                <w:b/>
                <w:color w:val="000000"/>
                <w:sz w:val="14"/>
                <w:szCs w:val="14"/>
              </w:rPr>
              <w:t>fallimento</w:t>
            </w:r>
          </w:p>
          <w:p w14:paraId="7C9BE954" w14:textId="77777777" w:rsidR="00446F2B" w:rsidRPr="003A443E" w:rsidRDefault="00446F2B" w:rsidP="005674EB">
            <w:pPr>
              <w:pStyle w:val="NormalLeft"/>
              <w:spacing w:before="0" w:after="0"/>
              <w:jc w:val="both"/>
              <w:rPr>
                <w:rFonts w:ascii="Arial" w:hAnsi="Arial" w:cs="Arial"/>
                <w:b/>
                <w:color w:val="000000"/>
                <w:sz w:val="14"/>
                <w:szCs w:val="14"/>
              </w:rPr>
            </w:pPr>
          </w:p>
          <w:p w14:paraId="04533055" w14:textId="77777777" w:rsidR="00446F2B" w:rsidRPr="003A443E" w:rsidRDefault="00446F2B" w:rsidP="005674EB">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0671E740" w14:textId="77777777" w:rsidR="00446F2B" w:rsidRPr="003A443E" w:rsidRDefault="00446F2B" w:rsidP="005674EB">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5AC148D5" w14:textId="77777777" w:rsidR="00446F2B" w:rsidRDefault="00446F2B" w:rsidP="005674EB">
            <w:pPr>
              <w:pStyle w:val="NormalLeft"/>
              <w:spacing w:before="0" w:after="0"/>
              <w:ind w:left="162"/>
              <w:jc w:val="both"/>
              <w:rPr>
                <w:b/>
                <w:color w:val="000000"/>
                <w:sz w:val="16"/>
                <w:szCs w:val="16"/>
              </w:rPr>
            </w:pPr>
          </w:p>
          <w:p w14:paraId="4413F144" w14:textId="77777777" w:rsidR="00446F2B" w:rsidRDefault="00446F2B" w:rsidP="005674EB">
            <w:pPr>
              <w:pStyle w:val="NormalLeft"/>
              <w:spacing w:before="0" w:after="0"/>
              <w:ind w:left="162"/>
              <w:jc w:val="both"/>
              <w:rPr>
                <w:b/>
                <w:color w:val="000000"/>
                <w:sz w:val="16"/>
                <w:szCs w:val="16"/>
              </w:rPr>
            </w:pPr>
          </w:p>
          <w:p w14:paraId="4C1B8808" w14:textId="77777777" w:rsidR="00446F2B" w:rsidRPr="00AA2252" w:rsidRDefault="00446F2B" w:rsidP="005674EB">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73E7BF0" w14:textId="77777777" w:rsidR="00446F2B" w:rsidRDefault="00446F2B" w:rsidP="005674EB">
            <w:pPr>
              <w:pStyle w:val="NormalLeft"/>
              <w:spacing w:before="0" w:after="0"/>
              <w:ind w:left="162"/>
              <w:jc w:val="both"/>
              <w:rPr>
                <w:color w:val="000000"/>
              </w:rPr>
            </w:pPr>
          </w:p>
          <w:p w14:paraId="132588A5" w14:textId="77777777" w:rsidR="00446F2B" w:rsidRPr="00355ACF" w:rsidRDefault="00446F2B" w:rsidP="005674EB">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 xml:space="preserve">b) </w:t>
            </w:r>
            <w:r w:rsidRPr="00355ACF">
              <w:rPr>
                <w:rFonts w:ascii="Arial" w:hAnsi="Arial" w:cs="Arial"/>
                <w:b/>
                <w:color w:val="000000"/>
                <w:sz w:val="14"/>
                <w:szCs w:val="14"/>
              </w:rPr>
              <w:t>liquidazione coatta</w:t>
            </w:r>
          </w:p>
          <w:p w14:paraId="21F7EF58" w14:textId="77777777" w:rsidR="00446F2B" w:rsidRPr="00355ACF" w:rsidRDefault="00446F2B" w:rsidP="005674EB">
            <w:pPr>
              <w:pStyle w:val="NormalLeft"/>
              <w:spacing w:before="0" w:after="0"/>
              <w:ind w:left="162"/>
              <w:jc w:val="both"/>
              <w:rPr>
                <w:rFonts w:ascii="Arial" w:hAnsi="Arial" w:cs="Arial"/>
                <w:b/>
                <w:color w:val="000000"/>
                <w:sz w:val="14"/>
                <w:szCs w:val="14"/>
              </w:rPr>
            </w:pPr>
          </w:p>
          <w:p w14:paraId="3FA5CECC" w14:textId="77777777" w:rsidR="00446F2B" w:rsidRPr="00355ACF" w:rsidRDefault="00446F2B" w:rsidP="005674EB">
            <w:pPr>
              <w:pStyle w:val="NormalLeft"/>
              <w:spacing w:before="0" w:after="0"/>
              <w:ind w:left="162"/>
              <w:jc w:val="both"/>
              <w:rPr>
                <w:rFonts w:ascii="Arial" w:hAnsi="Arial" w:cs="Arial"/>
                <w:b/>
                <w:color w:val="000000"/>
                <w:sz w:val="14"/>
                <w:szCs w:val="14"/>
              </w:rPr>
            </w:pPr>
            <w:r w:rsidRPr="00355ACF">
              <w:rPr>
                <w:rFonts w:ascii="Arial" w:hAnsi="Arial" w:cs="Arial"/>
                <w:b/>
                <w:color w:val="000000"/>
                <w:sz w:val="14"/>
                <w:szCs w:val="14"/>
              </w:rPr>
              <w:t>c) concordato preventivo</w:t>
            </w:r>
          </w:p>
          <w:p w14:paraId="56FB3B0E" w14:textId="77777777" w:rsidR="00446F2B" w:rsidRPr="00355ACF" w:rsidRDefault="00446F2B" w:rsidP="005674EB">
            <w:pPr>
              <w:pStyle w:val="NormalLeft"/>
              <w:spacing w:before="0" w:after="0"/>
              <w:jc w:val="both"/>
              <w:rPr>
                <w:rFonts w:ascii="Arial" w:hAnsi="Arial" w:cs="Arial"/>
                <w:b/>
                <w:color w:val="000000"/>
                <w:sz w:val="14"/>
                <w:szCs w:val="14"/>
              </w:rPr>
            </w:pPr>
            <w:r w:rsidRPr="00355ACF">
              <w:rPr>
                <w:rFonts w:ascii="Arial" w:hAnsi="Arial" w:cs="Arial"/>
                <w:b/>
                <w:color w:val="000000"/>
                <w:sz w:val="14"/>
                <w:szCs w:val="14"/>
              </w:rPr>
              <w:lastRenderedPageBreak/>
              <w:t xml:space="preserve">   </w:t>
            </w:r>
          </w:p>
          <w:p w14:paraId="7F1564D8" w14:textId="77777777" w:rsidR="00446F2B" w:rsidRPr="00355ACF" w:rsidRDefault="00446F2B" w:rsidP="005674EB">
            <w:pPr>
              <w:pStyle w:val="NormalLeft"/>
              <w:spacing w:before="0" w:after="0"/>
              <w:ind w:left="162"/>
              <w:jc w:val="both"/>
              <w:rPr>
                <w:rFonts w:ascii="Arial" w:hAnsi="Arial" w:cs="Arial"/>
                <w:b/>
                <w:color w:val="000000"/>
                <w:sz w:val="14"/>
                <w:szCs w:val="14"/>
              </w:rPr>
            </w:pPr>
            <w:r w:rsidRPr="00355ACF">
              <w:rPr>
                <w:rFonts w:ascii="Arial" w:hAnsi="Arial" w:cs="Arial"/>
                <w:b/>
                <w:color w:val="000000"/>
                <w:sz w:val="14"/>
                <w:szCs w:val="14"/>
              </w:rPr>
              <w:t xml:space="preserve"> d) è ammesso a concordato con continuità aziendale </w:t>
            </w:r>
          </w:p>
          <w:p w14:paraId="72CAADB9" w14:textId="77777777" w:rsidR="00446F2B" w:rsidRPr="003A443E" w:rsidRDefault="00446F2B" w:rsidP="005674EB">
            <w:pPr>
              <w:pStyle w:val="NormalLeft"/>
              <w:spacing w:before="0" w:after="0"/>
              <w:jc w:val="both"/>
              <w:rPr>
                <w:rFonts w:ascii="Arial" w:hAnsi="Arial" w:cs="Arial"/>
                <w:color w:val="000000"/>
                <w:sz w:val="14"/>
                <w:szCs w:val="14"/>
              </w:rPr>
            </w:pPr>
          </w:p>
          <w:p w14:paraId="64778AC4" w14:textId="77777777" w:rsidR="00446F2B" w:rsidRPr="003A443E" w:rsidRDefault="00446F2B" w:rsidP="005674EB">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59136515" w14:textId="77777777" w:rsidR="00446F2B" w:rsidRPr="003A443E" w:rsidRDefault="00446F2B" w:rsidP="005674EB">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5819B556" w14:textId="77777777" w:rsidR="00446F2B" w:rsidRDefault="00446F2B" w:rsidP="005674EB">
            <w:pPr>
              <w:pStyle w:val="NormalLeft"/>
              <w:spacing w:before="0" w:after="0"/>
              <w:jc w:val="both"/>
              <w:rPr>
                <w:rFonts w:ascii="Arial" w:hAnsi="Arial" w:cs="Arial"/>
                <w:strike/>
                <w:color w:val="000000"/>
                <w:sz w:val="15"/>
                <w:szCs w:val="15"/>
              </w:rPr>
            </w:pPr>
          </w:p>
          <w:p w14:paraId="6D4E94DB" w14:textId="77777777" w:rsidR="00446F2B" w:rsidRPr="00AA2252" w:rsidRDefault="00446F2B" w:rsidP="005674EB">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7AB195FC" w14:textId="77777777" w:rsidR="00446F2B" w:rsidRPr="003A443E" w:rsidRDefault="00446F2B" w:rsidP="005674EB">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D3CB47" w14:textId="77777777" w:rsidR="00446F2B" w:rsidRPr="003A443E" w:rsidRDefault="00446F2B" w:rsidP="005674EB">
            <w:pPr>
              <w:spacing w:before="0" w:after="0"/>
              <w:rPr>
                <w:rFonts w:ascii="Arial" w:hAnsi="Arial" w:cs="Arial"/>
                <w:color w:val="000000"/>
                <w:sz w:val="14"/>
                <w:szCs w:val="14"/>
              </w:rPr>
            </w:pPr>
          </w:p>
          <w:p w14:paraId="1D2A1778" w14:textId="77777777" w:rsidR="00446F2B" w:rsidRPr="003A443E" w:rsidRDefault="00446F2B" w:rsidP="005674EB">
            <w:pPr>
              <w:spacing w:before="0" w:after="0"/>
              <w:rPr>
                <w:rFonts w:ascii="Arial" w:hAnsi="Arial" w:cs="Arial"/>
                <w:color w:val="000000"/>
                <w:sz w:val="14"/>
                <w:szCs w:val="14"/>
              </w:rPr>
            </w:pPr>
          </w:p>
          <w:p w14:paraId="72D324AB" w14:textId="77777777" w:rsidR="00446F2B" w:rsidRPr="003A443E" w:rsidRDefault="00446F2B" w:rsidP="005674EB">
            <w:pPr>
              <w:spacing w:before="0" w:after="0"/>
              <w:rPr>
                <w:rFonts w:ascii="Arial" w:hAnsi="Arial" w:cs="Arial"/>
                <w:color w:val="000000"/>
                <w:sz w:val="14"/>
                <w:szCs w:val="14"/>
              </w:rPr>
            </w:pPr>
          </w:p>
          <w:p w14:paraId="2932984D" w14:textId="77777777" w:rsidR="00446F2B" w:rsidRDefault="00446F2B" w:rsidP="005674EB">
            <w:pPr>
              <w:spacing w:before="0" w:after="0"/>
              <w:rPr>
                <w:rFonts w:ascii="Arial" w:hAnsi="Arial" w:cs="Arial"/>
                <w:color w:val="000000"/>
                <w:sz w:val="14"/>
                <w:szCs w:val="14"/>
              </w:rPr>
            </w:pPr>
          </w:p>
          <w:p w14:paraId="15099645" w14:textId="77777777" w:rsidR="00446F2B" w:rsidRPr="003A443E" w:rsidRDefault="00446F2B" w:rsidP="005674EB">
            <w:pPr>
              <w:spacing w:before="0" w:after="0"/>
              <w:rPr>
                <w:rFonts w:ascii="Arial" w:hAnsi="Arial" w:cs="Arial"/>
                <w:color w:val="000000"/>
                <w:sz w:val="14"/>
                <w:szCs w:val="14"/>
              </w:rPr>
            </w:pPr>
          </w:p>
          <w:p w14:paraId="2BD695CE" w14:textId="77777777" w:rsidR="00446F2B" w:rsidRPr="003A443E" w:rsidRDefault="00446F2B" w:rsidP="005674EB">
            <w:pPr>
              <w:spacing w:before="0" w:after="0"/>
              <w:rPr>
                <w:rFonts w:ascii="Arial" w:hAnsi="Arial" w:cs="Arial"/>
                <w:color w:val="000000"/>
                <w:sz w:val="14"/>
                <w:szCs w:val="14"/>
              </w:rPr>
            </w:pPr>
            <w:r w:rsidRPr="003A443E">
              <w:rPr>
                <w:rFonts w:ascii="Arial" w:hAnsi="Arial" w:cs="Arial"/>
                <w:color w:val="000000"/>
                <w:sz w:val="14"/>
                <w:szCs w:val="14"/>
              </w:rPr>
              <w:t xml:space="preserve">[ </w:t>
            </w:r>
            <w:r w:rsidRPr="00355ACF">
              <w:rPr>
                <w:rFonts w:ascii="Arial" w:hAnsi="Arial" w:cs="Arial"/>
                <w:b/>
                <w:color w:val="000000"/>
                <w:sz w:val="14"/>
                <w:szCs w:val="14"/>
              </w:rPr>
              <w:t>] S</w:t>
            </w:r>
            <w:r w:rsidRPr="003A443E">
              <w:rPr>
                <w:rFonts w:ascii="Arial" w:hAnsi="Arial" w:cs="Arial"/>
                <w:color w:val="000000"/>
                <w:sz w:val="14"/>
                <w:szCs w:val="14"/>
              </w:rPr>
              <w:t xml:space="preserve">ì [ ] </w:t>
            </w:r>
            <w:r w:rsidRPr="00355ACF">
              <w:rPr>
                <w:rFonts w:ascii="Arial" w:hAnsi="Arial" w:cs="Arial"/>
                <w:b/>
                <w:color w:val="000000"/>
                <w:sz w:val="14"/>
                <w:szCs w:val="14"/>
              </w:rPr>
              <w:t>No</w:t>
            </w:r>
            <w:r w:rsidRPr="003A443E">
              <w:rPr>
                <w:rFonts w:ascii="Arial" w:hAnsi="Arial" w:cs="Arial"/>
                <w:color w:val="000000"/>
                <w:sz w:val="14"/>
                <w:szCs w:val="14"/>
              </w:rPr>
              <w:br/>
            </w:r>
          </w:p>
          <w:p w14:paraId="623DD747" w14:textId="77777777" w:rsidR="00446F2B" w:rsidRPr="003A443E" w:rsidRDefault="00446F2B" w:rsidP="005674EB">
            <w:pPr>
              <w:spacing w:before="0" w:after="0"/>
              <w:rPr>
                <w:rFonts w:ascii="Arial" w:hAnsi="Arial" w:cs="Arial"/>
                <w:color w:val="000000"/>
                <w:sz w:val="14"/>
                <w:szCs w:val="14"/>
              </w:rPr>
            </w:pPr>
          </w:p>
          <w:p w14:paraId="797897A8" w14:textId="77777777" w:rsidR="00446F2B" w:rsidRPr="003A443E" w:rsidRDefault="00446F2B" w:rsidP="005674EB">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25EF235" w14:textId="77777777" w:rsidR="00446F2B" w:rsidRDefault="00446F2B" w:rsidP="005674EB">
            <w:pPr>
              <w:spacing w:before="0" w:after="0"/>
              <w:rPr>
                <w:rFonts w:ascii="Arial" w:hAnsi="Arial" w:cs="Arial"/>
                <w:color w:val="000000"/>
                <w:sz w:val="14"/>
                <w:szCs w:val="14"/>
              </w:rPr>
            </w:pPr>
          </w:p>
          <w:p w14:paraId="2F7E9D91" w14:textId="77777777" w:rsidR="00446F2B" w:rsidRPr="003A443E" w:rsidRDefault="00446F2B" w:rsidP="005674EB">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276F9400" w14:textId="77777777" w:rsidR="00446F2B" w:rsidRPr="003A443E" w:rsidRDefault="00446F2B" w:rsidP="005674EB">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7E8D930C" w14:textId="77777777" w:rsidR="00446F2B" w:rsidRDefault="00446F2B" w:rsidP="005674EB">
            <w:pPr>
              <w:spacing w:before="0" w:after="0"/>
              <w:rPr>
                <w:rFonts w:ascii="Arial" w:hAnsi="Arial" w:cs="Arial"/>
                <w:color w:val="000000"/>
              </w:rPr>
            </w:pPr>
          </w:p>
          <w:p w14:paraId="184F2567" w14:textId="77777777" w:rsidR="00446F2B" w:rsidRDefault="00446F2B" w:rsidP="005674EB">
            <w:pPr>
              <w:spacing w:before="0" w:after="0"/>
              <w:rPr>
                <w:rFonts w:ascii="Arial" w:hAnsi="Arial" w:cs="Arial"/>
                <w:color w:val="000000"/>
                <w:sz w:val="14"/>
                <w:szCs w:val="14"/>
              </w:rPr>
            </w:pPr>
          </w:p>
          <w:p w14:paraId="2F5AA594" w14:textId="77777777" w:rsidR="00446F2B" w:rsidRPr="003A443E" w:rsidRDefault="00446F2B" w:rsidP="005674EB">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38EEB58" w14:textId="77777777" w:rsidR="00446F2B" w:rsidRPr="003A443E" w:rsidRDefault="00446F2B" w:rsidP="005674EB">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CE75ADF" w14:textId="77777777" w:rsidR="00446F2B" w:rsidRPr="003A443E" w:rsidRDefault="00446F2B" w:rsidP="005674EB">
            <w:pPr>
              <w:spacing w:before="0" w:after="0"/>
              <w:rPr>
                <w:rFonts w:ascii="Arial" w:hAnsi="Arial" w:cs="Arial"/>
                <w:color w:val="000000"/>
              </w:rPr>
            </w:pPr>
            <w:r w:rsidRPr="003A443E">
              <w:rPr>
                <w:rFonts w:ascii="Arial" w:hAnsi="Arial" w:cs="Arial"/>
                <w:color w:val="000000"/>
                <w:sz w:val="14"/>
                <w:szCs w:val="14"/>
              </w:rPr>
              <w:t>[………..…]</w:t>
            </w:r>
          </w:p>
          <w:p w14:paraId="3295F6ED" w14:textId="77777777" w:rsidR="00446F2B" w:rsidRDefault="00446F2B" w:rsidP="005674EB">
            <w:pPr>
              <w:spacing w:before="0" w:after="0"/>
              <w:rPr>
                <w:rFonts w:ascii="Arial" w:hAnsi="Arial" w:cs="Arial"/>
                <w:color w:val="000000"/>
                <w:sz w:val="14"/>
                <w:szCs w:val="14"/>
              </w:rPr>
            </w:pPr>
          </w:p>
          <w:p w14:paraId="3E2EBABD" w14:textId="77777777" w:rsidR="00446F2B" w:rsidRDefault="00446F2B" w:rsidP="005674EB">
            <w:pPr>
              <w:spacing w:before="0" w:after="0"/>
              <w:rPr>
                <w:rFonts w:ascii="Arial" w:hAnsi="Arial" w:cs="Arial"/>
                <w:color w:val="000000"/>
                <w:sz w:val="14"/>
                <w:szCs w:val="14"/>
              </w:rPr>
            </w:pPr>
          </w:p>
          <w:p w14:paraId="21BEB9EE" w14:textId="77777777" w:rsidR="00446F2B" w:rsidRPr="00355ACF" w:rsidRDefault="00446F2B" w:rsidP="005674EB">
            <w:pPr>
              <w:spacing w:before="0" w:after="0"/>
              <w:rPr>
                <w:rFonts w:ascii="Arial" w:hAnsi="Arial" w:cs="Arial"/>
                <w:b/>
                <w:color w:val="000000"/>
                <w:sz w:val="22"/>
              </w:rPr>
            </w:pPr>
            <w:proofErr w:type="gramStart"/>
            <w:r w:rsidRPr="00355ACF">
              <w:rPr>
                <w:rFonts w:ascii="Arial" w:hAnsi="Arial" w:cs="Arial"/>
                <w:b/>
                <w:color w:val="000000"/>
                <w:sz w:val="14"/>
                <w:szCs w:val="14"/>
              </w:rPr>
              <w:t>[ ]</w:t>
            </w:r>
            <w:proofErr w:type="gramEnd"/>
            <w:r w:rsidRPr="00355ACF">
              <w:rPr>
                <w:rFonts w:ascii="Arial" w:hAnsi="Arial" w:cs="Arial"/>
                <w:b/>
                <w:color w:val="000000"/>
                <w:sz w:val="14"/>
                <w:szCs w:val="14"/>
              </w:rPr>
              <w:t xml:space="preserve"> Sì [ ] No</w:t>
            </w:r>
          </w:p>
          <w:p w14:paraId="2CEFAE10" w14:textId="77777777" w:rsidR="00446F2B" w:rsidRPr="00355ACF" w:rsidRDefault="00446F2B" w:rsidP="005674EB">
            <w:pPr>
              <w:spacing w:before="0" w:after="0"/>
              <w:rPr>
                <w:rFonts w:ascii="Arial" w:hAnsi="Arial" w:cs="Arial"/>
                <w:b/>
                <w:color w:val="000000"/>
                <w:sz w:val="14"/>
                <w:szCs w:val="14"/>
              </w:rPr>
            </w:pPr>
          </w:p>
          <w:p w14:paraId="01F5640C" w14:textId="77777777" w:rsidR="00446F2B" w:rsidRPr="00355ACF" w:rsidRDefault="00446F2B" w:rsidP="005674EB">
            <w:pPr>
              <w:spacing w:before="0" w:after="0"/>
              <w:rPr>
                <w:rFonts w:ascii="Arial" w:hAnsi="Arial" w:cs="Arial"/>
                <w:b/>
                <w:color w:val="000000"/>
                <w:sz w:val="22"/>
              </w:rPr>
            </w:pPr>
            <w:proofErr w:type="gramStart"/>
            <w:r w:rsidRPr="00355ACF">
              <w:rPr>
                <w:rFonts w:ascii="Arial" w:hAnsi="Arial" w:cs="Arial"/>
                <w:b/>
                <w:color w:val="000000"/>
                <w:sz w:val="14"/>
                <w:szCs w:val="14"/>
              </w:rPr>
              <w:t>[ ]</w:t>
            </w:r>
            <w:proofErr w:type="gramEnd"/>
            <w:r w:rsidRPr="00355ACF">
              <w:rPr>
                <w:rFonts w:ascii="Arial" w:hAnsi="Arial" w:cs="Arial"/>
                <w:b/>
                <w:color w:val="000000"/>
                <w:sz w:val="14"/>
                <w:szCs w:val="14"/>
              </w:rPr>
              <w:t xml:space="preserve"> Sì [ ] No</w:t>
            </w:r>
          </w:p>
          <w:p w14:paraId="3E0BD7BB" w14:textId="77777777" w:rsidR="00446F2B" w:rsidRPr="00355ACF" w:rsidRDefault="00446F2B" w:rsidP="005674EB">
            <w:pPr>
              <w:rPr>
                <w:rFonts w:ascii="Arial" w:hAnsi="Arial" w:cs="Arial"/>
                <w:b/>
                <w:color w:val="000000"/>
                <w:sz w:val="14"/>
                <w:szCs w:val="14"/>
              </w:rPr>
            </w:pPr>
            <w:proofErr w:type="gramStart"/>
            <w:r w:rsidRPr="00355ACF">
              <w:rPr>
                <w:rFonts w:ascii="Arial" w:hAnsi="Arial" w:cs="Arial"/>
                <w:b/>
                <w:color w:val="000000"/>
                <w:sz w:val="14"/>
                <w:szCs w:val="14"/>
              </w:rPr>
              <w:lastRenderedPageBreak/>
              <w:t>[ ]</w:t>
            </w:r>
            <w:proofErr w:type="gramEnd"/>
            <w:r w:rsidRPr="00355ACF">
              <w:rPr>
                <w:rFonts w:ascii="Arial" w:hAnsi="Arial" w:cs="Arial"/>
                <w:b/>
                <w:color w:val="000000"/>
                <w:sz w:val="14"/>
                <w:szCs w:val="14"/>
              </w:rPr>
              <w:t xml:space="preserve"> Sì [ ] No </w:t>
            </w:r>
          </w:p>
          <w:p w14:paraId="676003B0" w14:textId="77777777" w:rsidR="00446F2B" w:rsidRDefault="00446F2B" w:rsidP="005674EB">
            <w:pPr>
              <w:rPr>
                <w:rFonts w:ascii="Arial" w:hAnsi="Arial" w:cs="Arial"/>
                <w:color w:val="000000"/>
                <w:sz w:val="14"/>
                <w:szCs w:val="14"/>
              </w:rPr>
            </w:pPr>
          </w:p>
          <w:p w14:paraId="697A7736"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1A3C51A0" w14:textId="77777777" w:rsidR="00446F2B" w:rsidRDefault="00446F2B" w:rsidP="005674EB">
            <w:pPr>
              <w:spacing w:before="0" w:after="0"/>
              <w:rPr>
                <w:rFonts w:ascii="Arial" w:hAnsi="Arial" w:cs="Arial"/>
                <w:color w:val="000000"/>
                <w:sz w:val="14"/>
                <w:szCs w:val="14"/>
              </w:rPr>
            </w:pPr>
          </w:p>
          <w:p w14:paraId="17141608"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789DFF81" w14:textId="77777777" w:rsidR="00446F2B" w:rsidRPr="003A443E" w:rsidRDefault="00446F2B" w:rsidP="005674EB">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05FE675" w14:textId="77777777" w:rsidR="00446F2B" w:rsidRPr="005E2955" w:rsidRDefault="00446F2B" w:rsidP="005674EB">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446F2B" w14:paraId="7F88ADAE" w14:textId="77777777" w:rsidTr="005674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5EAAEB" w14:textId="77777777" w:rsidR="00446F2B" w:rsidRPr="003A443E" w:rsidRDefault="00446F2B" w:rsidP="005674EB">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6"/>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6CCFBC48" w14:textId="77777777" w:rsidR="00446F2B" w:rsidRPr="003A443E" w:rsidRDefault="00446F2B" w:rsidP="005674EB">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76F7DC" w14:textId="77777777" w:rsidR="00446F2B" w:rsidRPr="00B96322" w:rsidRDefault="00446F2B" w:rsidP="005674EB">
            <w:pPr>
              <w:rPr>
                <w:rFonts w:ascii="Arial" w:hAnsi="Arial" w:cs="Arial"/>
                <w:b/>
                <w:color w:val="000000"/>
                <w:sz w:val="15"/>
                <w:szCs w:val="15"/>
              </w:rPr>
            </w:pPr>
            <w:r w:rsidRPr="00B96322">
              <w:rPr>
                <w:rFonts w:ascii="Arial" w:hAnsi="Arial" w:cs="Arial"/>
                <w:b/>
                <w:color w:val="000000"/>
                <w:sz w:val="15"/>
                <w:szCs w:val="15"/>
              </w:rPr>
              <w:t>[ ] Sì [ ] No</w:t>
            </w:r>
            <w:r w:rsidRPr="00B96322">
              <w:rPr>
                <w:rFonts w:ascii="Arial" w:hAnsi="Arial" w:cs="Arial"/>
                <w:b/>
                <w:color w:val="000000"/>
                <w:sz w:val="15"/>
                <w:szCs w:val="15"/>
              </w:rPr>
              <w:br/>
            </w:r>
            <w:r w:rsidRPr="00B96322">
              <w:rPr>
                <w:rFonts w:ascii="Arial" w:hAnsi="Arial" w:cs="Arial"/>
                <w:b/>
                <w:color w:val="000000"/>
                <w:sz w:val="15"/>
                <w:szCs w:val="15"/>
              </w:rPr>
              <w:br/>
              <w:t xml:space="preserve"> </w:t>
            </w:r>
          </w:p>
          <w:p w14:paraId="070FADBC" w14:textId="77777777" w:rsidR="00446F2B" w:rsidRPr="003A443E" w:rsidRDefault="00446F2B" w:rsidP="005674EB">
            <w:pPr>
              <w:rPr>
                <w:rFonts w:ascii="Arial" w:hAnsi="Arial" w:cs="Arial"/>
                <w:color w:val="000000"/>
                <w:sz w:val="15"/>
                <w:szCs w:val="15"/>
              </w:rPr>
            </w:pPr>
            <w:r w:rsidRPr="003A443E">
              <w:rPr>
                <w:rFonts w:ascii="Arial" w:hAnsi="Arial" w:cs="Arial"/>
                <w:color w:val="000000"/>
                <w:sz w:val="15"/>
                <w:szCs w:val="15"/>
              </w:rPr>
              <w:t>[………………]</w:t>
            </w:r>
          </w:p>
        </w:tc>
      </w:tr>
      <w:tr w:rsidR="00446F2B" w:rsidRPr="003A443E" w14:paraId="07ECCC75" w14:textId="77777777" w:rsidTr="005674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7BE8BE" w14:textId="77777777" w:rsidR="00446F2B" w:rsidRPr="003A443E" w:rsidRDefault="00446F2B" w:rsidP="005674EB">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619C96AA" w14:textId="77777777" w:rsidR="00446F2B" w:rsidRPr="003A443E" w:rsidRDefault="00446F2B" w:rsidP="005674EB">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4F4CE933" w14:textId="77777777" w:rsidR="00446F2B" w:rsidRPr="003A443E" w:rsidRDefault="00446F2B" w:rsidP="005674EB">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549B2384" w14:textId="77777777" w:rsidR="00446F2B" w:rsidRPr="003A443E" w:rsidRDefault="00446F2B" w:rsidP="005674EB">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5EAE5E8F" w14:textId="77777777" w:rsidR="00446F2B" w:rsidRPr="003A443E" w:rsidRDefault="00446F2B" w:rsidP="005674EB">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626E8B75" w14:textId="77777777" w:rsidR="00446F2B" w:rsidRPr="003A443E" w:rsidRDefault="00446F2B" w:rsidP="005674EB">
            <w:pPr>
              <w:spacing w:before="0" w:after="0"/>
              <w:rPr>
                <w:rFonts w:ascii="Arial" w:hAnsi="Arial" w:cs="Arial"/>
                <w:color w:val="000000"/>
                <w:sz w:val="14"/>
                <w:szCs w:val="14"/>
              </w:rPr>
            </w:pPr>
          </w:p>
          <w:p w14:paraId="45E8FCD7" w14:textId="77777777" w:rsidR="00446F2B" w:rsidRPr="003A443E" w:rsidRDefault="00446F2B" w:rsidP="005674EB">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1638AF2E" w14:textId="77777777" w:rsidR="00446F2B" w:rsidRPr="003A443E" w:rsidRDefault="00446F2B" w:rsidP="005674EB">
            <w:pPr>
              <w:rPr>
                <w:rFonts w:ascii="Arial" w:hAnsi="Arial" w:cs="Arial"/>
                <w:b/>
                <w:color w:val="000000"/>
                <w:sz w:val="15"/>
                <w:szCs w:val="15"/>
              </w:rPr>
            </w:pPr>
          </w:p>
          <w:p w14:paraId="17A540D8" w14:textId="77777777" w:rsidR="00446F2B" w:rsidRPr="003A443E" w:rsidRDefault="00446F2B" w:rsidP="005674EB">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B55CBC" w14:textId="77777777" w:rsidR="00446F2B" w:rsidRPr="003A443E" w:rsidRDefault="00446F2B" w:rsidP="005674EB">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DB36FF6" w14:textId="77777777" w:rsidR="00446F2B" w:rsidRPr="003A443E" w:rsidRDefault="00446F2B" w:rsidP="005674EB">
            <w:pPr>
              <w:rPr>
                <w:rFonts w:ascii="Arial" w:hAnsi="Arial" w:cs="Arial"/>
                <w:color w:val="000000"/>
                <w:sz w:val="15"/>
                <w:szCs w:val="15"/>
              </w:rPr>
            </w:pPr>
          </w:p>
          <w:p w14:paraId="67DB1E23" w14:textId="77777777" w:rsidR="00446F2B" w:rsidRPr="003A443E" w:rsidRDefault="00446F2B" w:rsidP="005674EB">
            <w:pPr>
              <w:rPr>
                <w:rFonts w:ascii="Arial" w:hAnsi="Arial" w:cs="Arial"/>
                <w:color w:val="000000"/>
                <w:sz w:val="15"/>
                <w:szCs w:val="15"/>
              </w:rPr>
            </w:pPr>
          </w:p>
          <w:p w14:paraId="5C200299" w14:textId="77777777" w:rsidR="00446F2B" w:rsidRPr="00BB639E" w:rsidRDefault="00446F2B" w:rsidP="005674EB">
            <w:pPr>
              <w:rPr>
                <w:rFonts w:ascii="Arial" w:hAnsi="Arial" w:cs="Arial"/>
                <w:color w:val="000000"/>
                <w:sz w:val="4"/>
                <w:szCs w:val="4"/>
              </w:rPr>
            </w:pPr>
          </w:p>
          <w:p w14:paraId="53109846"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EAE9676"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ACF0F53"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48BB08F"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7E010369" w14:textId="77777777" w:rsidR="00446F2B" w:rsidRPr="003A443E" w:rsidRDefault="00446F2B" w:rsidP="005674EB">
            <w:pPr>
              <w:rPr>
                <w:rFonts w:ascii="Arial" w:hAnsi="Arial" w:cs="Arial"/>
                <w:strike/>
                <w:color w:val="000000"/>
                <w:sz w:val="14"/>
                <w:szCs w:val="14"/>
              </w:rPr>
            </w:pPr>
            <w:r w:rsidRPr="003A443E">
              <w:rPr>
                <w:rFonts w:ascii="Arial" w:hAnsi="Arial" w:cs="Arial"/>
                <w:color w:val="000000"/>
                <w:sz w:val="14"/>
                <w:szCs w:val="14"/>
              </w:rPr>
              <w:t xml:space="preserve">[……..…][…….…][……..…][……..…]  </w:t>
            </w:r>
          </w:p>
        </w:tc>
      </w:tr>
      <w:tr w:rsidR="00446F2B" w14:paraId="602FC660" w14:textId="77777777" w:rsidTr="005674EB">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6C5AFB" w14:textId="77777777" w:rsidR="00446F2B" w:rsidRPr="000953DC" w:rsidRDefault="00446F2B" w:rsidP="005674EB">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7"/>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31EB04AF" w14:textId="77777777" w:rsidR="00446F2B" w:rsidRPr="000953DC" w:rsidRDefault="00446F2B" w:rsidP="005674EB">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F7B94" w14:textId="77777777" w:rsidR="00446F2B" w:rsidRPr="00B96322" w:rsidRDefault="00446F2B" w:rsidP="005674EB">
            <w:pPr>
              <w:rPr>
                <w:rFonts w:ascii="Arial" w:hAnsi="Arial" w:cs="Arial"/>
                <w:b/>
                <w:sz w:val="15"/>
                <w:szCs w:val="15"/>
              </w:rPr>
            </w:pPr>
            <w:r w:rsidRPr="00B96322">
              <w:rPr>
                <w:rFonts w:ascii="Arial" w:hAnsi="Arial" w:cs="Arial"/>
                <w:b/>
                <w:sz w:val="15"/>
                <w:szCs w:val="15"/>
              </w:rPr>
              <w:t>[ ] Sì [ ] No</w:t>
            </w:r>
            <w:r w:rsidRPr="00B96322">
              <w:rPr>
                <w:rFonts w:ascii="Arial" w:hAnsi="Arial" w:cs="Arial"/>
                <w:b/>
                <w:sz w:val="15"/>
                <w:szCs w:val="15"/>
              </w:rPr>
              <w:br/>
            </w:r>
            <w:r w:rsidRPr="00B96322">
              <w:rPr>
                <w:rFonts w:ascii="Arial" w:hAnsi="Arial" w:cs="Arial"/>
                <w:b/>
                <w:sz w:val="15"/>
                <w:szCs w:val="15"/>
              </w:rPr>
              <w:br/>
            </w:r>
            <w:r w:rsidRPr="00B96322">
              <w:rPr>
                <w:rFonts w:ascii="Arial" w:hAnsi="Arial" w:cs="Arial"/>
                <w:b/>
                <w:sz w:val="15"/>
                <w:szCs w:val="15"/>
              </w:rPr>
              <w:br/>
            </w:r>
          </w:p>
          <w:p w14:paraId="72D4939C" w14:textId="77777777" w:rsidR="00446F2B" w:rsidRPr="000953DC" w:rsidRDefault="00446F2B" w:rsidP="005674EB">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446F2B" w14:paraId="650ACCF0" w14:textId="77777777" w:rsidTr="005674EB">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A30B6" w14:textId="77777777" w:rsidR="00446F2B" w:rsidRPr="003A443E" w:rsidRDefault="00446F2B" w:rsidP="005674EB">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048B75CF" w14:textId="77777777" w:rsidR="00446F2B" w:rsidRPr="000953DC" w:rsidRDefault="00446F2B" w:rsidP="005674EB">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3348CF" w14:textId="77777777" w:rsidR="00446F2B" w:rsidRPr="00B96322" w:rsidRDefault="00446F2B" w:rsidP="005674EB">
            <w:pPr>
              <w:rPr>
                <w:rFonts w:ascii="Arial" w:hAnsi="Arial" w:cs="Arial"/>
                <w:b/>
                <w:color w:val="FF0000"/>
                <w:sz w:val="15"/>
                <w:szCs w:val="15"/>
              </w:rPr>
            </w:pPr>
            <w:r w:rsidRPr="00B96322">
              <w:rPr>
                <w:rFonts w:ascii="Arial" w:hAnsi="Arial" w:cs="Arial"/>
                <w:b/>
                <w:sz w:val="15"/>
                <w:szCs w:val="15"/>
              </w:rPr>
              <w:t>[ ] Sì [ ] No</w:t>
            </w:r>
            <w:r w:rsidRPr="00B96322">
              <w:rPr>
                <w:rFonts w:ascii="Arial" w:hAnsi="Arial" w:cs="Arial"/>
                <w:b/>
                <w:sz w:val="15"/>
                <w:szCs w:val="15"/>
              </w:rPr>
              <w:br/>
            </w:r>
            <w:r w:rsidRPr="00B96322">
              <w:rPr>
                <w:rFonts w:ascii="Arial" w:hAnsi="Arial" w:cs="Arial"/>
                <w:b/>
                <w:sz w:val="15"/>
                <w:szCs w:val="15"/>
              </w:rPr>
              <w:br/>
            </w:r>
            <w:r w:rsidRPr="00B96322">
              <w:rPr>
                <w:rFonts w:ascii="Arial" w:hAnsi="Arial" w:cs="Arial"/>
                <w:b/>
                <w:sz w:val="15"/>
                <w:szCs w:val="15"/>
              </w:rPr>
              <w:br/>
            </w:r>
            <w:r w:rsidRPr="00B96322">
              <w:rPr>
                <w:rFonts w:ascii="Arial" w:hAnsi="Arial" w:cs="Arial"/>
                <w:b/>
                <w:sz w:val="15"/>
                <w:szCs w:val="15"/>
              </w:rPr>
              <w:br/>
            </w:r>
          </w:p>
          <w:p w14:paraId="4B7D1965" w14:textId="77777777" w:rsidR="00446F2B" w:rsidRPr="000953DC" w:rsidRDefault="00446F2B" w:rsidP="005674EB">
            <w:pPr>
              <w:rPr>
                <w:rFonts w:ascii="Arial" w:hAnsi="Arial" w:cs="Arial"/>
                <w:color w:val="FF0000"/>
                <w:sz w:val="15"/>
                <w:szCs w:val="15"/>
              </w:rPr>
            </w:pPr>
          </w:p>
          <w:p w14:paraId="19441C9F" w14:textId="77777777" w:rsidR="00446F2B" w:rsidRPr="000953DC" w:rsidRDefault="00446F2B" w:rsidP="005674EB">
            <w:r w:rsidRPr="000953DC">
              <w:rPr>
                <w:rFonts w:ascii="Arial" w:hAnsi="Arial" w:cs="Arial"/>
                <w:sz w:val="15"/>
                <w:szCs w:val="15"/>
              </w:rPr>
              <w:t xml:space="preserve"> […………………]</w:t>
            </w:r>
          </w:p>
        </w:tc>
      </w:tr>
      <w:tr w:rsidR="00446F2B" w14:paraId="58ADDA71" w14:textId="77777777" w:rsidTr="005674EB">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64F079" w14:textId="77777777" w:rsidR="00446F2B" w:rsidRPr="003A443E" w:rsidRDefault="00446F2B" w:rsidP="005674EB">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3D6A3144" w14:textId="77777777" w:rsidR="00446F2B" w:rsidRPr="003A443E" w:rsidRDefault="00446F2B" w:rsidP="005674EB">
            <w:pPr>
              <w:pStyle w:val="NormalLeft"/>
              <w:numPr>
                <w:ilvl w:val="0"/>
                <w:numId w:val="16"/>
              </w:numPr>
              <w:ind w:left="304" w:hanging="284"/>
              <w:jc w:val="both"/>
              <w:rPr>
                <w:rFonts w:ascii="Arial" w:hAnsi="Arial" w:cs="Arial"/>
                <w:color w:val="000000"/>
                <w:sz w:val="14"/>
                <w:szCs w:val="14"/>
              </w:rPr>
            </w:pPr>
            <w:r>
              <w:rPr>
                <w:rStyle w:val="NormalBoldChar"/>
                <w:rFonts w:ascii="Arial" w:eastAsia="Calibri" w:hAnsi="Arial" w:cs="Arial"/>
                <w:color w:val="000000"/>
                <w:w w:val="0"/>
                <w:sz w:val="14"/>
                <w:szCs w:val="14"/>
              </w:rPr>
              <w:t>NON</w:t>
            </w:r>
            <w:r w:rsidRPr="003A443E">
              <w:rPr>
                <w:rStyle w:val="NormalBoldChar"/>
                <w:rFonts w:ascii="Arial" w:eastAsia="Calibri" w:hAnsi="Arial" w:cs="Arial"/>
                <w:color w:val="000000"/>
                <w:w w:val="0"/>
                <w:sz w:val="14"/>
                <w:szCs w:val="14"/>
              </w:rPr>
              <w:t xml:space="preserve">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2DF0D958" w14:textId="77777777" w:rsidR="00446F2B" w:rsidRPr="003A443E" w:rsidRDefault="00446F2B" w:rsidP="005674EB">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Pr>
                <w:rStyle w:val="NormalBoldChar"/>
                <w:rFonts w:ascii="Arial" w:eastAsia="Calibri" w:hAnsi="Arial" w:cs="Arial"/>
                <w:color w:val="000000"/>
                <w:w w:val="0"/>
                <w:sz w:val="14"/>
                <w:szCs w:val="14"/>
              </w:rPr>
              <w:t>NON</w:t>
            </w:r>
            <w:r w:rsidRPr="003A443E">
              <w:rPr>
                <w:rStyle w:val="NormalBoldChar"/>
                <w:rFonts w:ascii="Arial" w:eastAsia="Calibri" w:hAnsi="Arial" w:cs="Arial"/>
                <w:color w:val="000000"/>
                <w:w w:val="0"/>
                <w:sz w:val="14"/>
                <w:szCs w:val="14"/>
              </w:rPr>
              <w:t xml:space="preserve">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CEBE11" w14:textId="77777777" w:rsidR="00446F2B" w:rsidRPr="003A443E" w:rsidRDefault="00446F2B" w:rsidP="005674EB">
            <w:pPr>
              <w:rPr>
                <w:rFonts w:ascii="Arial" w:hAnsi="Arial" w:cs="Arial"/>
                <w:color w:val="000000"/>
                <w:sz w:val="15"/>
                <w:szCs w:val="15"/>
              </w:rPr>
            </w:pPr>
          </w:p>
          <w:p w14:paraId="155E5564" w14:textId="77777777" w:rsidR="00446F2B" w:rsidRPr="00B96322" w:rsidRDefault="00446F2B" w:rsidP="005674EB">
            <w:pPr>
              <w:rPr>
                <w:rFonts w:ascii="Arial" w:hAnsi="Arial" w:cs="Arial"/>
                <w:b/>
                <w:color w:val="000000"/>
                <w:sz w:val="15"/>
                <w:szCs w:val="15"/>
              </w:rPr>
            </w:pPr>
            <w:proofErr w:type="gramStart"/>
            <w:r w:rsidRPr="00B96322">
              <w:rPr>
                <w:rFonts w:ascii="Arial" w:hAnsi="Arial" w:cs="Arial"/>
                <w:b/>
                <w:color w:val="000000"/>
                <w:sz w:val="15"/>
                <w:szCs w:val="15"/>
              </w:rPr>
              <w:t>[ ]</w:t>
            </w:r>
            <w:proofErr w:type="gramEnd"/>
            <w:r w:rsidRPr="00B96322">
              <w:rPr>
                <w:rFonts w:ascii="Arial" w:hAnsi="Arial" w:cs="Arial"/>
                <w:b/>
                <w:color w:val="000000"/>
                <w:sz w:val="15"/>
                <w:szCs w:val="15"/>
              </w:rPr>
              <w:t xml:space="preserve"> Sì [ ] No</w:t>
            </w:r>
          </w:p>
          <w:p w14:paraId="5EFE8E2E" w14:textId="77777777" w:rsidR="00446F2B" w:rsidRPr="00B96322" w:rsidRDefault="00446F2B" w:rsidP="005674EB">
            <w:pPr>
              <w:rPr>
                <w:rFonts w:ascii="Arial" w:hAnsi="Arial" w:cs="Arial"/>
                <w:b/>
                <w:color w:val="000000"/>
                <w:szCs w:val="24"/>
              </w:rPr>
            </w:pPr>
          </w:p>
          <w:p w14:paraId="66A16508" w14:textId="77777777" w:rsidR="00446F2B" w:rsidRPr="003A443E" w:rsidRDefault="00446F2B" w:rsidP="005674EB">
            <w:pPr>
              <w:rPr>
                <w:color w:val="000000"/>
              </w:rPr>
            </w:pPr>
            <w:r w:rsidRPr="00B96322">
              <w:rPr>
                <w:rFonts w:ascii="Arial" w:hAnsi="Arial" w:cs="Arial"/>
                <w:b/>
                <w:color w:val="000000"/>
                <w:sz w:val="15"/>
                <w:szCs w:val="15"/>
              </w:rPr>
              <w:t>[ ] Sì [ ] No</w:t>
            </w:r>
          </w:p>
        </w:tc>
      </w:tr>
    </w:tbl>
    <w:p w14:paraId="20A20887" w14:textId="77777777" w:rsidR="00446F2B" w:rsidRDefault="00446F2B" w:rsidP="00160745">
      <w:pPr>
        <w:pStyle w:val="Paragrafoelenco"/>
        <w:widowControl w:val="0"/>
        <w:tabs>
          <w:tab w:val="left" w:pos="0"/>
        </w:tabs>
        <w:suppressAutoHyphens w:val="0"/>
        <w:spacing w:before="60" w:after="60" w:line="276" w:lineRule="auto"/>
        <w:ind w:left="426"/>
        <w:jc w:val="both"/>
        <w:rPr>
          <w:rFonts w:eastAsia="Times New Roman"/>
          <w:color w:val="auto"/>
          <w:kern w:val="0"/>
          <w:sz w:val="26"/>
          <w:szCs w:val="26"/>
          <w:lang w:bidi="ar-SA"/>
        </w:rPr>
      </w:pPr>
    </w:p>
    <w:p w14:paraId="032DF6F7" w14:textId="77777777" w:rsidR="00446F2B" w:rsidRDefault="00446F2B" w:rsidP="00160745">
      <w:pPr>
        <w:pStyle w:val="Paragrafoelenco"/>
        <w:widowControl w:val="0"/>
        <w:tabs>
          <w:tab w:val="left" w:pos="0"/>
        </w:tabs>
        <w:suppressAutoHyphens w:val="0"/>
        <w:spacing w:before="60" w:after="60" w:line="276" w:lineRule="auto"/>
        <w:ind w:left="426"/>
        <w:jc w:val="both"/>
        <w:rPr>
          <w:rFonts w:eastAsia="Times New Roman"/>
          <w:color w:val="auto"/>
          <w:kern w:val="0"/>
          <w:sz w:val="26"/>
          <w:szCs w:val="26"/>
          <w:lang w:bidi="ar-SA"/>
        </w:rPr>
      </w:pP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446F2B" w14:paraId="555D12FF" w14:textId="77777777" w:rsidTr="00567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825FE" w14:textId="77777777" w:rsidR="00446F2B" w:rsidRPr="003A443E" w:rsidRDefault="00446F2B" w:rsidP="005674E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w:t>
            </w:r>
            <w:proofErr w:type="spellStart"/>
            <w:r w:rsidRPr="003A443E">
              <w:rPr>
                <w:rFonts w:ascii="Arial" w:hAnsi="Arial" w:cs="Arial"/>
                <w:color w:val="000000"/>
                <w:sz w:val="15"/>
                <w:szCs w:val="15"/>
              </w:rPr>
              <w:t>Lgs</w:t>
            </w:r>
            <w:proofErr w:type="spellEnd"/>
            <w:r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8646F5" w14:textId="77777777" w:rsidR="00446F2B" w:rsidRPr="000953DC" w:rsidRDefault="00446F2B" w:rsidP="005674EB">
            <w:r w:rsidRPr="000953DC">
              <w:rPr>
                <w:rFonts w:ascii="Arial" w:hAnsi="Arial" w:cs="Arial"/>
                <w:b/>
                <w:sz w:val="15"/>
                <w:szCs w:val="15"/>
              </w:rPr>
              <w:t>Risposta:</w:t>
            </w:r>
          </w:p>
        </w:tc>
      </w:tr>
      <w:tr w:rsidR="00446F2B" w14:paraId="2E6BA497" w14:textId="77777777" w:rsidTr="00567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AEB359" w14:textId="77777777" w:rsidR="00446F2B" w:rsidRPr="003A443E" w:rsidRDefault="00446F2B" w:rsidP="005674EB">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 xml:space="preserve">articolo 67 del decreto legislativo 6 </w:t>
              </w:r>
              <w:r w:rsidRPr="003A443E">
                <w:rPr>
                  <w:rStyle w:val="Collegamentoipertestuale"/>
                  <w:rFonts w:ascii="Arial" w:hAnsi="Arial" w:cs="Arial"/>
                  <w:color w:val="000000"/>
                  <w:sz w:val="14"/>
                  <w:szCs w:val="14"/>
                  <w:u w:val="none"/>
                </w:rPr>
                <w:lastRenderedPageBreak/>
                <w:t>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23610E" w14:textId="77777777" w:rsidR="00446F2B" w:rsidRPr="00355ACF" w:rsidRDefault="00446F2B" w:rsidP="005674EB">
            <w:pPr>
              <w:rPr>
                <w:rFonts w:ascii="Arial" w:hAnsi="Arial" w:cs="Arial"/>
                <w:b/>
                <w:sz w:val="14"/>
                <w:szCs w:val="14"/>
              </w:rPr>
            </w:pPr>
            <w:proofErr w:type="gramStart"/>
            <w:r w:rsidRPr="00355ACF">
              <w:rPr>
                <w:rFonts w:ascii="Arial" w:hAnsi="Arial" w:cs="Arial"/>
                <w:b/>
                <w:sz w:val="14"/>
                <w:szCs w:val="14"/>
              </w:rPr>
              <w:lastRenderedPageBreak/>
              <w:t>[ ]</w:t>
            </w:r>
            <w:proofErr w:type="gramEnd"/>
            <w:r w:rsidRPr="00355ACF">
              <w:rPr>
                <w:rFonts w:ascii="Arial" w:hAnsi="Arial" w:cs="Arial"/>
                <w:b/>
                <w:sz w:val="14"/>
                <w:szCs w:val="14"/>
              </w:rPr>
              <w:t xml:space="preserve"> Sì [ ] No</w:t>
            </w:r>
          </w:p>
          <w:p w14:paraId="4B4F3C83" w14:textId="77777777" w:rsidR="00446F2B" w:rsidRPr="000953DC" w:rsidRDefault="00446F2B" w:rsidP="005674EB">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14:paraId="39D1530B" w14:textId="77777777" w:rsidR="00446F2B" w:rsidRPr="000953DC" w:rsidRDefault="00446F2B" w:rsidP="005674EB">
            <w:r w:rsidRPr="000953DC">
              <w:rPr>
                <w:rFonts w:ascii="Arial" w:hAnsi="Arial" w:cs="Arial"/>
                <w:sz w:val="14"/>
                <w:szCs w:val="14"/>
              </w:rPr>
              <w:t>[…………….…][………………][……..………][…..……..…] (</w:t>
            </w:r>
            <w:r w:rsidRPr="000953DC">
              <w:rPr>
                <w:rStyle w:val="Rimandonotaapidipagina"/>
                <w:rFonts w:ascii="Arial" w:hAnsi="Arial" w:cs="Arial"/>
                <w:sz w:val="14"/>
                <w:szCs w:val="14"/>
              </w:rPr>
              <w:footnoteReference w:id="8"/>
            </w:r>
            <w:r w:rsidRPr="000953DC">
              <w:rPr>
                <w:rFonts w:ascii="Arial" w:hAnsi="Arial" w:cs="Arial"/>
                <w:sz w:val="14"/>
                <w:szCs w:val="14"/>
              </w:rPr>
              <w:t>)</w:t>
            </w:r>
          </w:p>
        </w:tc>
      </w:tr>
      <w:tr w:rsidR="00446F2B" w14:paraId="345D6927" w14:textId="77777777" w:rsidTr="00567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95F54B" w14:textId="5313955A" w:rsidR="00446F2B" w:rsidRPr="00121BF6" w:rsidRDefault="00446F2B" w:rsidP="005674EB">
            <w:pPr>
              <w:rPr>
                <w:rFonts w:ascii="Arial" w:hAnsi="Arial" w:cs="Arial"/>
                <w:color w:val="000000"/>
                <w:sz w:val="14"/>
                <w:szCs w:val="14"/>
              </w:rPr>
            </w:pPr>
            <w:r w:rsidRPr="00121BF6">
              <w:rPr>
                <w:rFonts w:ascii="Arial" w:hAnsi="Arial" w:cs="Arial"/>
                <w:color w:val="000000"/>
                <w:sz w:val="14"/>
                <w:szCs w:val="14"/>
              </w:rPr>
              <w:lastRenderedPageBreak/>
              <w:t>L’operatore economico si trova i</w:t>
            </w:r>
            <w:r w:rsidR="0016529C">
              <w:rPr>
                <w:rFonts w:ascii="Arial" w:hAnsi="Arial" w:cs="Arial"/>
                <w:color w:val="000000"/>
                <w:sz w:val="14"/>
                <w:szCs w:val="14"/>
              </w:rPr>
              <w:t>n una delle seguenti situazioni</w:t>
            </w:r>
            <w:r w:rsidRPr="00121BF6">
              <w:rPr>
                <w:rFonts w:ascii="Arial" w:hAnsi="Arial" w:cs="Arial"/>
                <w:color w:val="000000"/>
                <w:sz w:val="14"/>
                <w:szCs w:val="14"/>
              </w:rPr>
              <w:t>?</w:t>
            </w:r>
          </w:p>
          <w:p w14:paraId="7DF0202D" w14:textId="77777777" w:rsidR="00446F2B" w:rsidRPr="00121BF6" w:rsidRDefault="00446F2B" w:rsidP="005674EB">
            <w:pPr>
              <w:pStyle w:val="NormaleWeb2"/>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35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35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000F47C7"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65414048" w14:textId="77777777" w:rsidR="00446F2B" w:rsidRPr="00121BF6" w:rsidRDefault="00446F2B" w:rsidP="005674EB">
            <w:pPr>
              <w:pStyle w:val="NormaleWeb2"/>
              <w:spacing w:before="0" w:after="0"/>
              <w:jc w:val="both"/>
              <w:rPr>
                <w:rFonts w:ascii="Arial" w:hAnsi="Arial" w:cs="Arial"/>
                <w:color w:val="000000"/>
                <w:sz w:val="14"/>
                <w:szCs w:val="14"/>
              </w:rPr>
            </w:pPr>
          </w:p>
          <w:p w14:paraId="134C03B2" w14:textId="77777777" w:rsidR="00446F2B" w:rsidRPr="00121BF6" w:rsidRDefault="00446F2B" w:rsidP="005674EB">
            <w:pPr>
              <w:pStyle w:val="NormaleWeb2"/>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6636763D"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5262F34D"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391CB574"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1D69ECDF" w14:textId="77777777" w:rsidR="00446F2B" w:rsidRPr="00121BF6" w:rsidRDefault="00446F2B" w:rsidP="005674EB">
            <w:pPr>
              <w:pStyle w:val="NormaleWeb2"/>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59" w:hAnsi="Arial" w:cs="Arial"/>
                <w:color w:val="000000"/>
                <w:sz w:val="14"/>
                <w:szCs w:val="14"/>
                <w:u w:val="none"/>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03B0F6AA" w14:textId="77777777" w:rsidR="00446F2B" w:rsidRPr="00121BF6" w:rsidRDefault="00446F2B" w:rsidP="005674EB">
            <w:pPr>
              <w:spacing w:before="0" w:after="0"/>
              <w:ind w:left="284" w:hanging="284"/>
              <w:jc w:val="both"/>
              <w:rPr>
                <w:rFonts w:ascii="Arial" w:hAnsi="Arial" w:cs="Arial"/>
                <w:color w:val="000000"/>
                <w:sz w:val="14"/>
                <w:szCs w:val="14"/>
              </w:rPr>
            </w:pPr>
          </w:p>
          <w:p w14:paraId="36F38E75" w14:textId="236C0867" w:rsidR="00446F2B" w:rsidRPr="00121BF6" w:rsidRDefault="0016529C" w:rsidP="005674EB">
            <w:pPr>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r w:rsidR="00446F2B" w:rsidRPr="00121BF6">
              <w:rPr>
                <w:rFonts w:ascii="Arial" w:hAnsi="Arial" w:cs="Arial"/>
                <w:color w:val="000000"/>
                <w:sz w:val="14"/>
                <w:szCs w:val="14"/>
              </w:rPr>
              <w:t>:</w:t>
            </w:r>
          </w:p>
          <w:p w14:paraId="38ACE8E9"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5C6FF448"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4DFB4C7E" w14:textId="7BA9433E" w:rsidR="00446F2B" w:rsidRPr="00121BF6" w:rsidRDefault="0016529C" w:rsidP="005674EB">
            <w:pPr>
              <w:pStyle w:val="NormaleWeb2"/>
              <w:spacing w:before="0" w:after="0"/>
              <w:ind w:left="284" w:hanging="284"/>
              <w:jc w:val="both"/>
              <w:rPr>
                <w:rFonts w:ascii="Arial" w:hAnsi="Arial" w:cs="Arial"/>
                <w:color w:val="000000"/>
                <w:sz w:val="14"/>
                <w:szCs w:val="14"/>
              </w:rPr>
            </w:pPr>
            <w:r>
              <w:rPr>
                <w:rFonts w:ascii="Arial" w:hAnsi="Arial" w:cs="Arial"/>
                <w:color w:val="000000"/>
                <w:sz w:val="14"/>
                <w:szCs w:val="14"/>
              </w:rPr>
              <w:t>- la violazione è stata rimossa</w:t>
            </w:r>
            <w:r w:rsidR="00446F2B" w:rsidRPr="00121BF6">
              <w:rPr>
                <w:rFonts w:ascii="Arial" w:hAnsi="Arial" w:cs="Arial"/>
                <w:color w:val="000000"/>
                <w:sz w:val="14"/>
                <w:szCs w:val="14"/>
              </w:rPr>
              <w:t>?</w:t>
            </w:r>
          </w:p>
          <w:p w14:paraId="3CB24B8D"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1F092888"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3D64A7BF"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59842905"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3E268E77"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6834496A"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38F14DB6"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1C3F0FAB"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3A48D0B6" w14:textId="77777777" w:rsidR="00446F2B" w:rsidRPr="00121BF6" w:rsidRDefault="00446F2B" w:rsidP="005674EB">
            <w:pPr>
              <w:pStyle w:val="NormaleWeb2"/>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359" w:hAnsi="Arial" w:cs="Arial"/>
                  <w:color w:val="000000"/>
                  <w:sz w:val="14"/>
                  <w:szCs w:val="14"/>
                  <w:u w:val="none"/>
                </w:rPr>
                <w:t>a legge 12 marzo 1999, n. 68</w:t>
              </w:r>
            </w:hyperlink>
          </w:p>
          <w:p w14:paraId="167BBBCC" w14:textId="77777777" w:rsidR="00446F2B" w:rsidRPr="00121BF6" w:rsidRDefault="00446F2B" w:rsidP="005674EB">
            <w:pPr>
              <w:pStyle w:val="NormaleWeb2"/>
              <w:spacing w:before="0" w:after="0"/>
              <w:ind w:left="284"/>
              <w:jc w:val="both"/>
              <w:rPr>
                <w:rFonts w:eastAsia="font35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23E0473F" w14:textId="77777777" w:rsidR="00446F2B" w:rsidRPr="00121BF6" w:rsidRDefault="00446F2B" w:rsidP="005674EB">
            <w:pPr>
              <w:pStyle w:val="NormaleWeb2"/>
              <w:spacing w:before="0" w:after="0"/>
              <w:ind w:left="284" w:hanging="284"/>
              <w:jc w:val="both"/>
              <w:rPr>
                <w:rFonts w:eastAsia="font359"/>
                <w:color w:val="000000"/>
              </w:rPr>
            </w:pPr>
          </w:p>
          <w:p w14:paraId="6E19EFF6" w14:textId="77777777" w:rsidR="00446F2B" w:rsidRPr="00121BF6" w:rsidRDefault="00446F2B" w:rsidP="005674EB">
            <w:pPr>
              <w:pStyle w:val="NormaleWeb2"/>
              <w:spacing w:before="0" w:after="0"/>
              <w:jc w:val="both"/>
              <w:rPr>
                <w:rFonts w:ascii="Arial" w:hAnsi="Arial" w:cs="Arial"/>
                <w:color w:val="000000"/>
                <w:sz w:val="14"/>
                <w:szCs w:val="14"/>
              </w:rPr>
            </w:pPr>
          </w:p>
          <w:p w14:paraId="7417936B" w14:textId="77777777" w:rsidR="00446F2B" w:rsidRPr="00121BF6" w:rsidRDefault="00446F2B" w:rsidP="005674EB">
            <w:pPr>
              <w:pStyle w:val="NormaleWeb2"/>
              <w:spacing w:before="0" w:after="0"/>
              <w:jc w:val="both"/>
              <w:rPr>
                <w:rFonts w:ascii="Arial" w:hAnsi="Arial" w:cs="Arial"/>
                <w:color w:val="000000"/>
                <w:sz w:val="14"/>
                <w:szCs w:val="14"/>
              </w:rPr>
            </w:pPr>
          </w:p>
          <w:p w14:paraId="477F752B" w14:textId="77777777" w:rsidR="00446F2B" w:rsidRPr="00121BF6" w:rsidRDefault="00446F2B" w:rsidP="005674EB">
            <w:pPr>
              <w:pStyle w:val="NormaleWeb2"/>
              <w:spacing w:before="0" w:after="0"/>
              <w:jc w:val="both"/>
              <w:rPr>
                <w:rFonts w:ascii="Arial" w:hAnsi="Arial" w:cs="Arial"/>
                <w:color w:val="000000"/>
                <w:sz w:val="14"/>
                <w:szCs w:val="14"/>
              </w:rPr>
            </w:pPr>
          </w:p>
          <w:p w14:paraId="7FBED1DA" w14:textId="77777777" w:rsidR="00446F2B" w:rsidRPr="00121BF6" w:rsidRDefault="00446F2B" w:rsidP="005674EB">
            <w:pPr>
              <w:pStyle w:val="NormaleWeb2"/>
              <w:spacing w:before="0" w:after="0"/>
              <w:jc w:val="both"/>
              <w:rPr>
                <w:rFonts w:ascii="Arial" w:hAnsi="Arial" w:cs="Arial"/>
                <w:color w:val="000000"/>
                <w:sz w:val="14"/>
                <w:szCs w:val="14"/>
              </w:rPr>
            </w:pPr>
          </w:p>
          <w:p w14:paraId="5685933A" w14:textId="77777777" w:rsidR="00446F2B" w:rsidRPr="00121BF6" w:rsidRDefault="00446F2B" w:rsidP="005674EB">
            <w:pPr>
              <w:pStyle w:val="NormaleWeb2"/>
              <w:spacing w:before="0" w:after="0"/>
              <w:jc w:val="both"/>
              <w:rPr>
                <w:rFonts w:ascii="Arial" w:hAnsi="Arial" w:cs="Arial"/>
                <w:color w:val="000000"/>
                <w:sz w:val="14"/>
                <w:szCs w:val="14"/>
              </w:rPr>
            </w:pPr>
          </w:p>
          <w:p w14:paraId="5D6DFBCC" w14:textId="77777777" w:rsidR="00446F2B" w:rsidRPr="00121BF6" w:rsidRDefault="00446F2B" w:rsidP="005674EB">
            <w:pPr>
              <w:pStyle w:val="NormaleWeb2"/>
              <w:spacing w:before="0" w:after="0"/>
              <w:jc w:val="both"/>
              <w:rPr>
                <w:rFonts w:ascii="Arial" w:hAnsi="Arial" w:cs="Arial"/>
                <w:color w:val="000000"/>
                <w:sz w:val="14"/>
                <w:szCs w:val="14"/>
              </w:rPr>
            </w:pPr>
          </w:p>
          <w:p w14:paraId="5F61B83E" w14:textId="77777777" w:rsidR="00446F2B" w:rsidRPr="00121BF6" w:rsidRDefault="00446F2B" w:rsidP="005674EB">
            <w:pPr>
              <w:pStyle w:val="NormaleWeb2"/>
              <w:spacing w:before="0" w:after="0"/>
              <w:jc w:val="both"/>
              <w:rPr>
                <w:rFonts w:ascii="Arial" w:hAnsi="Arial" w:cs="Arial"/>
                <w:color w:val="000000"/>
                <w:sz w:val="14"/>
                <w:szCs w:val="14"/>
              </w:rPr>
            </w:pPr>
          </w:p>
          <w:p w14:paraId="42E61B62" w14:textId="77777777" w:rsidR="00446F2B" w:rsidRPr="00121BF6" w:rsidRDefault="00446F2B" w:rsidP="005674EB">
            <w:pPr>
              <w:pStyle w:val="NormaleWeb2"/>
              <w:spacing w:before="0" w:after="0"/>
              <w:jc w:val="both"/>
              <w:rPr>
                <w:rFonts w:ascii="Arial" w:hAnsi="Arial" w:cs="Arial"/>
                <w:color w:val="000000"/>
                <w:sz w:val="14"/>
                <w:szCs w:val="14"/>
              </w:rPr>
            </w:pPr>
          </w:p>
          <w:p w14:paraId="10B557EB" w14:textId="77777777" w:rsidR="00446F2B" w:rsidRPr="00121BF6" w:rsidRDefault="00446F2B" w:rsidP="005674EB">
            <w:pPr>
              <w:pStyle w:val="NormaleWeb2"/>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359"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35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17FA99A1"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03E4855E"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70DD0C63"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6B31165E"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5533FD46"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46883A46" w14:textId="0FCEAC46" w:rsidR="00446F2B" w:rsidRPr="00121BF6" w:rsidRDefault="00446F2B" w:rsidP="005674EB">
            <w:pPr>
              <w:pStyle w:val="NormaleWeb2"/>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ricorrono i casi previsti all’articolo 4, primo comma, della Legge 24 novembre 1981, n. 689 (articolo 80, comma 5, lettera l)? </w:t>
            </w:r>
          </w:p>
          <w:p w14:paraId="73307315"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24BBDCCC"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561254CD"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184C1C62"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3AE9A242"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3002A2D5" w14:textId="77777777" w:rsidR="00446F2B" w:rsidRPr="00121BF6" w:rsidRDefault="00446F2B" w:rsidP="005674EB">
            <w:pPr>
              <w:pStyle w:val="NormaleWeb2"/>
              <w:spacing w:before="0" w:after="0"/>
              <w:ind w:left="284" w:hanging="284"/>
              <w:jc w:val="both"/>
              <w:rPr>
                <w:rFonts w:ascii="Arial" w:hAnsi="Arial" w:cs="Arial"/>
                <w:color w:val="000000"/>
                <w:sz w:val="14"/>
                <w:szCs w:val="14"/>
              </w:rPr>
            </w:pPr>
          </w:p>
          <w:p w14:paraId="702D8B96" w14:textId="77777777" w:rsidR="00446F2B" w:rsidRPr="00121BF6" w:rsidRDefault="00446F2B" w:rsidP="005674EB">
            <w:pPr>
              <w:pStyle w:val="NormaleWeb2"/>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35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50DAE7" w14:textId="77777777" w:rsidR="00446F2B" w:rsidRPr="003A443E" w:rsidRDefault="00446F2B" w:rsidP="005674EB">
            <w:pPr>
              <w:rPr>
                <w:rFonts w:ascii="Arial" w:hAnsi="Arial" w:cs="Arial"/>
                <w:color w:val="000000"/>
                <w:sz w:val="15"/>
                <w:szCs w:val="15"/>
              </w:rPr>
            </w:pPr>
          </w:p>
          <w:p w14:paraId="1EEA887E" w14:textId="77777777" w:rsidR="00446F2B" w:rsidRPr="00355ACF" w:rsidRDefault="00446F2B" w:rsidP="005674EB">
            <w:pPr>
              <w:jc w:val="both"/>
              <w:rPr>
                <w:rFonts w:ascii="Arial" w:hAnsi="Arial" w:cs="Arial"/>
                <w:b/>
                <w:color w:val="000000"/>
                <w:sz w:val="14"/>
                <w:szCs w:val="14"/>
              </w:rPr>
            </w:pPr>
            <w:proofErr w:type="gramStart"/>
            <w:r w:rsidRPr="00355ACF">
              <w:rPr>
                <w:rFonts w:ascii="Arial" w:hAnsi="Arial" w:cs="Arial"/>
                <w:b/>
                <w:color w:val="000000"/>
                <w:sz w:val="14"/>
                <w:szCs w:val="14"/>
              </w:rPr>
              <w:t>[ ]</w:t>
            </w:r>
            <w:proofErr w:type="gramEnd"/>
            <w:r w:rsidRPr="00355ACF">
              <w:rPr>
                <w:rFonts w:ascii="Arial" w:hAnsi="Arial" w:cs="Arial"/>
                <w:b/>
                <w:color w:val="000000"/>
                <w:sz w:val="14"/>
                <w:szCs w:val="14"/>
              </w:rPr>
              <w:t xml:space="preserve"> Sì [ ] No</w:t>
            </w:r>
          </w:p>
          <w:p w14:paraId="26830292"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B0668BE"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w:t>
            </w:r>
          </w:p>
          <w:p w14:paraId="0FED025D" w14:textId="77777777" w:rsidR="00446F2B" w:rsidRPr="001D3A2B" w:rsidRDefault="00446F2B" w:rsidP="005674EB">
            <w:pPr>
              <w:jc w:val="both"/>
              <w:rPr>
                <w:rFonts w:ascii="Arial" w:hAnsi="Arial" w:cs="Arial"/>
                <w:color w:val="000000"/>
                <w:sz w:val="4"/>
                <w:szCs w:val="4"/>
              </w:rPr>
            </w:pPr>
          </w:p>
          <w:p w14:paraId="12806C40" w14:textId="77777777" w:rsidR="00446F2B" w:rsidRPr="00355ACF" w:rsidRDefault="00446F2B" w:rsidP="005674EB">
            <w:pPr>
              <w:jc w:val="both"/>
              <w:rPr>
                <w:rFonts w:ascii="Arial" w:hAnsi="Arial" w:cs="Arial"/>
                <w:b/>
                <w:color w:val="000000"/>
                <w:sz w:val="14"/>
                <w:szCs w:val="14"/>
              </w:rPr>
            </w:pPr>
            <w:proofErr w:type="gramStart"/>
            <w:r w:rsidRPr="00355ACF">
              <w:rPr>
                <w:rFonts w:ascii="Arial" w:hAnsi="Arial" w:cs="Arial"/>
                <w:b/>
                <w:color w:val="000000"/>
                <w:sz w:val="14"/>
                <w:szCs w:val="14"/>
              </w:rPr>
              <w:t>[ ]</w:t>
            </w:r>
            <w:proofErr w:type="gramEnd"/>
            <w:r w:rsidRPr="00355ACF">
              <w:rPr>
                <w:rFonts w:ascii="Arial" w:hAnsi="Arial" w:cs="Arial"/>
                <w:b/>
                <w:color w:val="000000"/>
                <w:sz w:val="14"/>
                <w:szCs w:val="14"/>
              </w:rPr>
              <w:t xml:space="preserve"> Sì [ ] No</w:t>
            </w:r>
          </w:p>
          <w:p w14:paraId="63C58B25"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C77F79D"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w:t>
            </w:r>
          </w:p>
          <w:p w14:paraId="11630E77" w14:textId="77777777" w:rsidR="00446F2B" w:rsidRPr="001D3A2B" w:rsidRDefault="00446F2B" w:rsidP="005674EB">
            <w:pPr>
              <w:rPr>
                <w:rFonts w:ascii="Arial" w:hAnsi="Arial" w:cs="Arial"/>
                <w:color w:val="000000"/>
                <w:sz w:val="4"/>
                <w:szCs w:val="4"/>
              </w:rPr>
            </w:pPr>
          </w:p>
          <w:p w14:paraId="202EA933" w14:textId="77777777" w:rsidR="00446F2B" w:rsidRPr="00355ACF" w:rsidRDefault="00446F2B" w:rsidP="005674EB">
            <w:pPr>
              <w:rPr>
                <w:rFonts w:ascii="Arial" w:hAnsi="Arial" w:cs="Arial"/>
                <w:b/>
                <w:color w:val="000000"/>
                <w:sz w:val="14"/>
                <w:szCs w:val="14"/>
              </w:rPr>
            </w:pPr>
            <w:r w:rsidRPr="00355ACF">
              <w:rPr>
                <w:rFonts w:ascii="Arial" w:hAnsi="Arial" w:cs="Arial"/>
                <w:b/>
                <w:color w:val="000000"/>
                <w:sz w:val="14"/>
                <w:szCs w:val="14"/>
              </w:rPr>
              <w:t>[ ] Sì [ ] No</w:t>
            </w:r>
            <w:r w:rsidRPr="00355ACF">
              <w:rPr>
                <w:rFonts w:ascii="Arial" w:hAnsi="Arial" w:cs="Arial"/>
                <w:b/>
                <w:color w:val="000000"/>
                <w:sz w:val="14"/>
                <w:szCs w:val="14"/>
              </w:rPr>
              <w:br/>
            </w:r>
          </w:p>
          <w:p w14:paraId="391DC552" w14:textId="77777777" w:rsidR="00446F2B" w:rsidRPr="003A443E" w:rsidRDefault="00446F2B" w:rsidP="005674EB">
            <w:pPr>
              <w:spacing w:before="0" w:after="0"/>
              <w:ind w:left="284" w:hanging="284"/>
              <w:jc w:val="both"/>
              <w:rPr>
                <w:rFonts w:ascii="Arial" w:hAnsi="Arial" w:cs="Arial"/>
                <w:color w:val="000000"/>
                <w:sz w:val="14"/>
                <w:szCs w:val="14"/>
              </w:rPr>
            </w:pPr>
          </w:p>
          <w:p w14:paraId="4627B2AE" w14:textId="77777777" w:rsidR="00446F2B" w:rsidRPr="003A443E" w:rsidRDefault="00446F2B" w:rsidP="005674EB">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7BFE9985" w14:textId="77777777" w:rsidR="00446F2B" w:rsidRPr="003A443E" w:rsidRDefault="00446F2B" w:rsidP="005674EB">
            <w:pPr>
              <w:rPr>
                <w:rFonts w:ascii="Arial" w:hAnsi="Arial" w:cs="Arial"/>
                <w:color w:val="000000"/>
                <w:sz w:val="14"/>
                <w:szCs w:val="14"/>
              </w:rPr>
            </w:pPr>
          </w:p>
          <w:p w14:paraId="71547B20"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104658C"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0B88D7E"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w:t>
            </w:r>
          </w:p>
          <w:p w14:paraId="3318E840" w14:textId="77777777" w:rsidR="00446F2B" w:rsidRPr="003A443E" w:rsidRDefault="00446F2B" w:rsidP="005674EB">
            <w:pPr>
              <w:rPr>
                <w:rFonts w:ascii="Arial" w:hAnsi="Arial" w:cs="Arial"/>
                <w:color w:val="000000"/>
                <w:sz w:val="14"/>
                <w:szCs w:val="14"/>
              </w:rPr>
            </w:pPr>
          </w:p>
          <w:p w14:paraId="5D92B20B" w14:textId="77777777" w:rsidR="00446F2B" w:rsidRPr="003A443E" w:rsidRDefault="00446F2B" w:rsidP="005674EB">
            <w:pPr>
              <w:rPr>
                <w:rFonts w:ascii="Arial" w:hAnsi="Arial" w:cs="Arial"/>
                <w:color w:val="000000"/>
                <w:sz w:val="14"/>
                <w:szCs w:val="14"/>
              </w:rPr>
            </w:pPr>
            <w:r w:rsidRPr="003A443E">
              <w:rPr>
                <w:rFonts w:ascii="Arial" w:hAnsi="Arial" w:cs="Arial"/>
                <w:color w:val="000000"/>
                <w:sz w:val="14"/>
                <w:szCs w:val="14"/>
              </w:rPr>
              <w:t xml:space="preserve">[ ] </w:t>
            </w:r>
            <w:r w:rsidRPr="00355ACF">
              <w:rPr>
                <w:rFonts w:ascii="Arial" w:hAnsi="Arial" w:cs="Arial"/>
                <w:b/>
                <w:color w:val="000000"/>
                <w:sz w:val="14"/>
                <w:szCs w:val="14"/>
              </w:rPr>
              <w:t>Sì</w:t>
            </w:r>
            <w:r w:rsidRPr="003A443E">
              <w:rPr>
                <w:rFonts w:ascii="Arial" w:hAnsi="Arial" w:cs="Arial"/>
                <w:color w:val="000000"/>
                <w:sz w:val="14"/>
                <w:szCs w:val="14"/>
              </w:rPr>
              <w:t xml:space="preserve"> [ ] </w:t>
            </w:r>
            <w:r w:rsidRPr="00355ACF">
              <w:rPr>
                <w:rFonts w:ascii="Arial" w:hAnsi="Arial" w:cs="Arial"/>
                <w:b/>
                <w:color w:val="000000"/>
                <w:sz w:val="14"/>
                <w:szCs w:val="14"/>
              </w:rPr>
              <w:t>No</w:t>
            </w:r>
            <w:r w:rsidRPr="003A443E">
              <w:rPr>
                <w:rFonts w:ascii="Arial" w:hAnsi="Arial" w:cs="Arial"/>
                <w:color w:val="000000"/>
                <w:sz w:val="14"/>
                <w:szCs w:val="14"/>
              </w:rPr>
              <w:t xml:space="preserve">    [ ] </w:t>
            </w:r>
            <w:r w:rsidRPr="00355ACF">
              <w:rPr>
                <w:rFonts w:ascii="Arial" w:hAnsi="Arial" w:cs="Arial"/>
                <w:b/>
                <w:color w:val="000000"/>
                <w:sz w:val="14"/>
                <w:szCs w:val="14"/>
              </w:rPr>
              <w:t>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5FC5452F"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w:t>
            </w:r>
          </w:p>
          <w:p w14:paraId="2DFBF936" w14:textId="77777777" w:rsidR="00446F2B" w:rsidRPr="00355ACF" w:rsidRDefault="00446F2B" w:rsidP="005674EB">
            <w:pPr>
              <w:rPr>
                <w:rFonts w:ascii="Arial" w:hAnsi="Arial" w:cs="Arial"/>
                <w:b/>
                <w:color w:val="000000"/>
                <w:sz w:val="14"/>
                <w:szCs w:val="14"/>
              </w:rPr>
            </w:pPr>
            <w:r w:rsidRPr="00355ACF">
              <w:rPr>
                <w:rFonts w:ascii="Arial" w:hAnsi="Arial" w:cs="Arial"/>
                <w:b/>
                <w:color w:val="000000"/>
                <w:sz w:val="14"/>
                <w:szCs w:val="14"/>
              </w:rPr>
              <w:t xml:space="preserve">NEL CASO IN CUI L’OPERATORE NON È TENUTO ALLA DISCIPLINA LEGGE 68/1999 </w:t>
            </w:r>
            <w:r w:rsidRPr="00207462">
              <w:rPr>
                <w:rFonts w:ascii="Arial" w:hAnsi="Arial" w:cs="Arial"/>
                <w:b/>
                <w:color w:val="000000"/>
                <w:sz w:val="14"/>
                <w:szCs w:val="14"/>
                <w:u w:val="single"/>
              </w:rPr>
              <w:t>INDICARE LE MOTIVAZIONI</w:t>
            </w:r>
            <w:r w:rsidRPr="00355ACF">
              <w:rPr>
                <w:rFonts w:ascii="Arial" w:hAnsi="Arial" w:cs="Arial"/>
                <w:b/>
                <w:color w:val="000000"/>
                <w:sz w:val="14"/>
                <w:szCs w:val="14"/>
              </w:rPr>
              <w:t>:</w:t>
            </w:r>
          </w:p>
          <w:p w14:paraId="36945DFD" w14:textId="77777777" w:rsidR="00446F2B" w:rsidRPr="00355ACF" w:rsidRDefault="00446F2B" w:rsidP="005674EB">
            <w:pPr>
              <w:rPr>
                <w:rFonts w:ascii="Arial" w:hAnsi="Arial" w:cs="Arial"/>
                <w:b/>
                <w:color w:val="000000"/>
                <w:sz w:val="14"/>
                <w:szCs w:val="14"/>
              </w:rPr>
            </w:pPr>
            <w:r w:rsidRPr="00355ACF">
              <w:rPr>
                <w:rFonts w:ascii="Arial" w:hAnsi="Arial" w:cs="Arial"/>
                <w:b/>
                <w:color w:val="000000"/>
                <w:sz w:val="14"/>
                <w:szCs w:val="14"/>
              </w:rPr>
              <w:t xml:space="preserve">(numero dipendenti e/o </w:t>
            </w:r>
            <w:proofErr w:type="gramStart"/>
            <w:r w:rsidRPr="00355ACF">
              <w:rPr>
                <w:rFonts w:ascii="Arial" w:hAnsi="Arial" w:cs="Arial"/>
                <w:b/>
                <w:color w:val="000000"/>
                <w:sz w:val="14"/>
                <w:szCs w:val="14"/>
              </w:rPr>
              <w:t>altro )</w:t>
            </w:r>
            <w:proofErr w:type="gramEnd"/>
            <w:r w:rsidRPr="00355ACF">
              <w:rPr>
                <w:rFonts w:ascii="Arial" w:hAnsi="Arial" w:cs="Arial"/>
                <w:b/>
                <w:color w:val="000000"/>
                <w:sz w:val="14"/>
                <w:szCs w:val="14"/>
              </w:rPr>
              <w:t xml:space="preserve"> [………..…][……….…][……….…]</w:t>
            </w:r>
          </w:p>
          <w:p w14:paraId="74E696C9" w14:textId="77777777" w:rsidR="00446F2B" w:rsidRPr="001D3A2B" w:rsidRDefault="00446F2B" w:rsidP="005674EB">
            <w:pPr>
              <w:rPr>
                <w:rFonts w:ascii="Arial" w:hAnsi="Arial" w:cs="Arial"/>
                <w:color w:val="000000"/>
                <w:sz w:val="4"/>
                <w:szCs w:val="4"/>
              </w:rPr>
            </w:pPr>
          </w:p>
          <w:p w14:paraId="4D33A217" w14:textId="77777777" w:rsidR="00446F2B" w:rsidRPr="00355ACF" w:rsidRDefault="00446F2B" w:rsidP="005674EB">
            <w:pPr>
              <w:rPr>
                <w:rFonts w:ascii="Arial" w:hAnsi="Arial" w:cs="Arial"/>
                <w:b/>
                <w:color w:val="000000"/>
                <w:sz w:val="14"/>
                <w:szCs w:val="14"/>
              </w:rPr>
            </w:pPr>
            <w:proofErr w:type="gramStart"/>
            <w:r w:rsidRPr="00355ACF">
              <w:rPr>
                <w:rFonts w:ascii="Arial" w:hAnsi="Arial" w:cs="Arial"/>
                <w:b/>
                <w:color w:val="000000"/>
                <w:sz w:val="14"/>
                <w:szCs w:val="14"/>
              </w:rPr>
              <w:t>[ ]</w:t>
            </w:r>
            <w:proofErr w:type="gramEnd"/>
            <w:r w:rsidRPr="00355ACF">
              <w:rPr>
                <w:rFonts w:ascii="Arial" w:hAnsi="Arial" w:cs="Arial"/>
                <w:b/>
                <w:color w:val="000000"/>
                <w:sz w:val="14"/>
                <w:szCs w:val="14"/>
              </w:rPr>
              <w:t xml:space="preserve"> Sì [ ] No</w:t>
            </w:r>
          </w:p>
          <w:p w14:paraId="50DE3CF9" w14:textId="77777777" w:rsidR="00446F2B" w:rsidRPr="003A443E" w:rsidRDefault="00446F2B" w:rsidP="005674EB">
            <w:pPr>
              <w:rPr>
                <w:rFonts w:ascii="Arial" w:hAnsi="Arial" w:cs="Arial"/>
                <w:color w:val="000000"/>
                <w:sz w:val="14"/>
                <w:szCs w:val="14"/>
              </w:rPr>
            </w:pPr>
          </w:p>
          <w:p w14:paraId="78D5F685" w14:textId="77777777" w:rsidR="00446F2B" w:rsidRPr="003A443E" w:rsidRDefault="00446F2B" w:rsidP="005674EB">
            <w:pPr>
              <w:rPr>
                <w:rFonts w:ascii="Arial" w:hAnsi="Arial" w:cs="Arial"/>
                <w:color w:val="000000"/>
              </w:rPr>
            </w:pPr>
          </w:p>
          <w:p w14:paraId="435F32E5" w14:textId="77777777" w:rsidR="00446F2B" w:rsidRPr="003A443E" w:rsidRDefault="00446F2B" w:rsidP="005674EB">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630484B" w14:textId="77777777" w:rsidR="00446F2B" w:rsidRPr="003A443E" w:rsidRDefault="00446F2B" w:rsidP="005674EB">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5523B90" w14:textId="77777777" w:rsidR="00446F2B" w:rsidRPr="003A443E" w:rsidRDefault="00446F2B" w:rsidP="005674EB">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EC3E6BD" w14:textId="77777777" w:rsidR="00446F2B" w:rsidRPr="003A443E" w:rsidRDefault="00446F2B" w:rsidP="005674EB">
            <w:pPr>
              <w:jc w:val="both"/>
              <w:rPr>
                <w:rFonts w:ascii="Arial" w:hAnsi="Arial" w:cs="Arial"/>
                <w:strike/>
                <w:color w:val="000000"/>
                <w:sz w:val="15"/>
                <w:szCs w:val="15"/>
              </w:rPr>
            </w:pPr>
            <w:r w:rsidRPr="003A443E">
              <w:rPr>
                <w:rFonts w:ascii="Arial" w:hAnsi="Arial" w:cs="Arial"/>
                <w:color w:val="000000"/>
                <w:sz w:val="14"/>
                <w:szCs w:val="14"/>
              </w:rPr>
              <w:t>[………..…][……….…][……….…]</w:t>
            </w:r>
          </w:p>
          <w:p w14:paraId="6C77E25C" w14:textId="77777777" w:rsidR="00446F2B" w:rsidRDefault="00446F2B" w:rsidP="005674EB">
            <w:pPr>
              <w:rPr>
                <w:rFonts w:ascii="Arial" w:hAnsi="Arial" w:cs="Arial"/>
                <w:color w:val="000000"/>
                <w:sz w:val="14"/>
                <w:szCs w:val="14"/>
              </w:rPr>
            </w:pPr>
          </w:p>
          <w:p w14:paraId="4E33CD72" w14:textId="77777777" w:rsidR="00446F2B" w:rsidRPr="00355ACF" w:rsidRDefault="00446F2B" w:rsidP="005674EB">
            <w:pPr>
              <w:rPr>
                <w:b/>
                <w:color w:val="000000"/>
              </w:rPr>
            </w:pPr>
            <w:r w:rsidRPr="00355ACF">
              <w:rPr>
                <w:rFonts w:ascii="Arial" w:hAnsi="Arial" w:cs="Arial"/>
                <w:b/>
                <w:color w:val="000000"/>
                <w:sz w:val="14"/>
                <w:szCs w:val="14"/>
              </w:rPr>
              <w:t>[ ] Sì [ ] No</w:t>
            </w:r>
          </w:p>
        </w:tc>
      </w:tr>
      <w:tr w:rsidR="00446F2B" w14:paraId="05B58B11" w14:textId="77777777" w:rsidTr="00567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97D5BB" w14:textId="64D01668" w:rsidR="00446F2B" w:rsidRPr="003A443E" w:rsidRDefault="0016529C" w:rsidP="0016529C">
            <w:pPr>
              <w:numPr>
                <w:ilvl w:val="0"/>
                <w:numId w:val="10"/>
              </w:numPr>
              <w:rPr>
                <w:rFonts w:ascii="Arial" w:hAnsi="Arial" w:cs="Arial"/>
                <w:color w:val="000000"/>
                <w:sz w:val="14"/>
                <w:szCs w:val="14"/>
              </w:rPr>
            </w:pPr>
            <w:r>
              <w:rPr>
                <w:rFonts w:ascii="Arial" w:hAnsi="Arial" w:cs="Arial"/>
                <w:color w:val="000000"/>
                <w:sz w:val="14"/>
                <w:szCs w:val="14"/>
              </w:rPr>
              <w:lastRenderedPageBreak/>
              <w:t xml:space="preserve">L’operatore economico </w:t>
            </w:r>
            <w:r w:rsidR="00446F2B" w:rsidRPr="003A443E">
              <w:rPr>
                <w:rFonts w:ascii="Arial" w:hAnsi="Arial" w:cs="Arial"/>
                <w:color w:val="000000"/>
                <w:sz w:val="14"/>
                <w:szCs w:val="14"/>
              </w:rPr>
              <w:t xml:space="preserve">si trova nella condizione prevista dall’art. 53 comma 16-ter del </w:t>
            </w:r>
            <w:proofErr w:type="spellStart"/>
            <w:proofErr w:type="gramStart"/>
            <w:r w:rsidR="00446F2B" w:rsidRPr="003A443E">
              <w:rPr>
                <w:rFonts w:ascii="Arial" w:hAnsi="Arial" w:cs="Arial"/>
                <w:color w:val="000000"/>
                <w:sz w:val="14"/>
                <w:szCs w:val="14"/>
              </w:rPr>
              <w:t>D.Lgs</w:t>
            </w:r>
            <w:proofErr w:type="gramEnd"/>
            <w:r w:rsidR="00446F2B" w:rsidRPr="003A443E">
              <w:rPr>
                <w:rFonts w:ascii="Arial" w:hAnsi="Arial" w:cs="Arial"/>
                <w:color w:val="000000"/>
                <w:sz w:val="14"/>
                <w:szCs w:val="14"/>
              </w:rPr>
              <w:t>.</w:t>
            </w:r>
            <w:proofErr w:type="spellEnd"/>
            <w:r w:rsidR="00446F2B" w:rsidRPr="003A443E">
              <w:rPr>
                <w:rFonts w:ascii="Arial" w:hAnsi="Arial" w:cs="Arial"/>
                <w:color w:val="000000"/>
                <w:sz w:val="14"/>
                <w:szCs w:val="14"/>
              </w:rPr>
              <w:t xml:space="preserve"> 165/2001 (</w:t>
            </w:r>
            <w:proofErr w:type="spellStart"/>
            <w:r w:rsidR="00446F2B" w:rsidRPr="003A443E">
              <w:rPr>
                <w:rFonts w:ascii="Arial" w:hAnsi="Arial" w:cs="Arial"/>
                <w:color w:val="000000"/>
                <w:sz w:val="14"/>
                <w:szCs w:val="14"/>
              </w:rPr>
              <w:t>pantouflage</w:t>
            </w:r>
            <w:proofErr w:type="spellEnd"/>
            <w:r w:rsidR="00446F2B"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446F2B">
              <w:rPr>
                <w:rFonts w:ascii="Arial" w:hAnsi="Arial" w:cs="Arial"/>
                <w:color w:val="000000"/>
                <w:sz w:val="14"/>
                <w:szCs w:val="14"/>
              </w:rPr>
              <w:t xml:space="preserve"> che</w:t>
            </w:r>
            <w:r w:rsidR="00446F2B"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446F2B">
              <w:rPr>
                <w:rFonts w:ascii="Arial" w:hAnsi="Arial" w:cs="Arial"/>
                <w:color w:val="000000"/>
                <w:sz w:val="14"/>
                <w:szCs w:val="14"/>
              </w:rPr>
              <w:t>el medesimo operatore economico?</w:t>
            </w:r>
            <w:r w:rsidR="00446F2B"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EF5B99" w14:textId="77777777" w:rsidR="00446F2B" w:rsidRPr="00355ACF" w:rsidRDefault="00446F2B" w:rsidP="005674EB">
            <w:pPr>
              <w:rPr>
                <w:rFonts w:ascii="Arial" w:hAnsi="Arial" w:cs="Arial"/>
                <w:b/>
                <w:color w:val="000000"/>
                <w:sz w:val="15"/>
                <w:szCs w:val="15"/>
              </w:rPr>
            </w:pPr>
            <w:proofErr w:type="gramStart"/>
            <w:r w:rsidRPr="00355ACF">
              <w:rPr>
                <w:rFonts w:ascii="Arial" w:hAnsi="Arial" w:cs="Arial"/>
                <w:b/>
                <w:color w:val="000000"/>
                <w:sz w:val="15"/>
                <w:szCs w:val="15"/>
              </w:rPr>
              <w:t>[ ]</w:t>
            </w:r>
            <w:proofErr w:type="gramEnd"/>
            <w:r w:rsidRPr="00355ACF">
              <w:rPr>
                <w:rFonts w:ascii="Arial" w:hAnsi="Arial" w:cs="Arial"/>
                <w:b/>
                <w:color w:val="000000"/>
                <w:sz w:val="15"/>
                <w:szCs w:val="15"/>
              </w:rPr>
              <w:t xml:space="preserve"> Sì [ ] No</w:t>
            </w:r>
          </w:p>
          <w:p w14:paraId="7699CF60" w14:textId="77777777" w:rsidR="00446F2B" w:rsidRPr="003A443E" w:rsidRDefault="00446F2B" w:rsidP="005674EB">
            <w:pPr>
              <w:rPr>
                <w:rFonts w:ascii="Arial" w:hAnsi="Arial" w:cs="Arial"/>
                <w:color w:val="000000"/>
                <w:sz w:val="15"/>
                <w:szCs w:val="15"/>
              </w:rPr>
            </w:pPr>
            <w:r w:rsidRPr="003A443E">
              <w:rPr>
                <w:rFonts w:ascii="Arial" w:hAnsi="Arial" w:cs="Arial"/>
                <w:color w:val="000000"/>
                <w:sz w:val="15"/>
                <w:szCs w:val="15"/>
              </w:rPr>
              <w:t xml:space="preserve"> </w:t>
            </w:r>
          </w:p>
        </w:tc>
      </w:tr>
    </w:tbl>
    <w:p w14:paraId="20A4C1F3" w14:textId="28BDEC66" w:rsidR="00734A67" w:rsidRPr="00734A67" w:rsidRDefault="00734A67" w:rsidP="00477868">
      <w:pPr>
        <w:pStyle w:val="Paragrafoelenco"/>
        <w:widowControl w:val="0"/>
        <w:numPr>
          <w:ilvl w:val="0"/>
          <w:numId w:val="24"/>
        </w:numPr>
        <w:tabs>
          <w:tab w:val="left" w:pos="0"/>
        </w:tabs>
        <w:suppressAutoHyphens w:val="0"/>
        <w:ind w:left="426" w:hanging="284"/>
        <w:jc w:val="both"/>
        <w:rPr>
          <w:color w:val="auto"/>
          <w:kern w:val="0"/>
          <w:sz w:val="26"/>
          <w:szCs w:val="26"/>
          <w:lang w:bidi="ar-SA"/>
        </w:rPr>
      </w:pPr>
      <w:r>
        <w:rPr>
          <w:color w:val="auto"/>
          <w:kern w:val="0"/>
          <w:sz w:val="26"/>
          <w:szCs w:val="26"/>
          <w:lang w:bidi="ar-SA"/>
        </w:rPr>
        <w:t xml:space="preserve">di essere </w:t>
      </w:r>
      <w:r w:rsidRPr="00734A67">
        <w:rPr>
          <w:color w:val="auto"/>
          <w:kern w:val="0"/>
          <w:sz w:val="26"/>
          <w:szCs w:val="26"/>
          <w:lang w:bidi="ar-SA"/>
        </w:rPr>
        <w:t>iscri</w:t>
      </w:r>
      <w:r>
        <w:rPr>
          <w:color w:val="auto"/>
          <w:kern w:val="0"/>
          <w:sz w:val="26"/>
          <w:szCs w:val="26"/>
          <w:lang w:bidi="ar-SA"/>
        </w:rPr>
        <w:t xml:space="preserve">tto </w:t>
      </w:r>
      <w:r w:rsidR="00477868" w:rsidRPr="00477868">
        <w:rPr>
          <w:color w:val="auto"/>
          <w:kern w:val="0"/>
          <w:sz w:val="26"/>
          <w:szCs w:val="26"/>
          <w:lang w:bidi="ar-SA"/>
        </w:rPr>
        <w:t xml:space="preserve">nel Registro tenuto dalla Camera di commercio industria, artigianato e agricoltura oppure nel registro delle commissioni provinciali per l’artigianato (o in uno dei registri professionali o commerciali dello Stato di residenza se si tratta di uno Stato dell’UE in conformità con quanto previsto dall’art. 83 comma 3 del D.lgs. n.50/2016) </w:t>
      </w:r>
      <w:r w:rsidR="00C016D9">
        <w:rPr>
          <w:color w:val="auto"/>
          <w:kern w:val="0"/>
          <w:sz w:val="26"/>
          <w:szCs w:val="26"/>
          <w:lang w:bidi="ar-SA"/>
        </w:rPr>
        <w:t>nel settore di attività di cui all’</w:t>
      </w:r>
      <w:r w:rsidR="00477868" w:rsidRPr="00477868">
        <w:rPr>
          <w:color w:val="auto"/>
          <w:kern w:val="0"/>
          <w:sz w:val="26"/>
          <w:szCs w:val="26"/>
          <w:lang w:bidi="ar-SA"/>
        </w:rPr>
        <w:t>oggetto della presente procedura di gara</w:t>
      </w:r>
      <w:r>
        <w:rPr>
          <w:color w:val="auto"/>
          <w:kern w:val="0"/>
          <w:sz w:val="26"/>
          <w:szCs w:val="26"/>
          <w:lang w:bidi="ar-SA"/>
        </w:rPr>
        <w:t>;</w:t>
      </w:r>
    </w:p>
    <w:p w14:paraId="0611EA70" w14:textId="77777777" w:rsidR="002E2441" w:rsidRPr="002E2441" w:rsidRDefault="00160745" w:rsidP="002E2441">
      <w:pPr>
        <w:pStyle w:val="Paragrafoelenco"/>
        <w:widowControl w:val="0"/>
        <w:numPr>
          <w:ilvl w:val="0"/>
          <w:numId w:val="24"/>
        </w:numPr>
        <w:tabs>
          <w:tab w:val="left" w:pos="0"/>
        </w:tabs>
        <w:suppressAutoHyphens w:val="0"/>
        <w:ind w:left="426"/>
        <w:jc w:val="both"/>
        <w:rPr>
          <w:color w:val="auto"/>
          <w:kern w:val="0"/>
          <w:sz w:val="26"/>
          <w:szCs w:val="26"/>
          <w:lang w:bidi="ar-SA"/>
        </w:rPr>
      </w:pPr>
      <w:r w:rsidRPr="006124BC">
        <w:rPr>
          <w:rFonts w:eastAsia="Times New Roman"/>
          <w:color w:val="auto"/>
          <w:kern w:val="0"/>
          <w:sz w:val="26"/>
          <w:szCs w:val="26"/>
          <w:lang w:bidi="ar-SA"/>
        </w:rPr>
        <w:t>di non aver concluso contratti di lavoro o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(art. 53, comma 16-ter, del D.lgs. del 2001 n. 165);</w:t>
      </w:r>
    </w:p>
    <w:p w14:paraId="42800720" w14:textId="0BC8321E" w:rsidR="002E2441" w:rsidRDefault="002E2441" w:rsidP="002E2441">
      <w:pPr>
        <w:pStyle w:val="Paragrafoelenco"/>
        <w:widowControl w:val="0"/>
        <w:numPr>
          <w:ilvl w:val="0"/>
          <w:numId w:val="24"/>
        </w:numPr>
        <w:tabs>
          <w:tab w:val="left" w:pos="0"/>
        </w:tabs>
        <w:suppressAutoHyphens w:val="0"/>
        <w:ind w:left="426"/>
        <w:jc w:val="both"/>
        <w:rPr>
          <w:color w:val="auto"/>
          <w:kern w:val="0"/>
          <w:sz w:val="26"/>
          <w:szCs w:val="26"/>
          <w:lang w:bidi="ar-SA"/>
        </w:rPr>
      </w:pPr>
      <w:r w:rsidRPr="002E2441">
        <w:rPr>
          <w:color w:val="auto"/>
          <w:kern w:val="0"/>
          <w:sz w:val="26"/>
          <w:szCs w:val="26"/>
          <w:lang w:bidi="ar-SA"/>
        </w:rPr>
        <w:t xml:space="preserve">di aver realizzato, complessivamente negli ultimi tre esercizi finanziari </w:t>
      </w:r>
      <w:r w:rsidR="009A7B3B">
        <w:rPr>
          <w:color w:val="auto"/>
          <w:kern w:val="0"/>
          <w:sz w:val="26"/>
          <w:szCs w:val="26"/>
          <w:lang w:bidi="ar-SA"/>
        </w:rPr>
        <w:t xml:space="preserve">disponibili </w:t>
      </w:r>
      <w:r w:rsidRPr="002E2441">
        <w:rPr>
          <w:color w:val="auto"/>
          <w:kern w:val="0"/>
          <w:sz w:val="26"/>
          <w:szCs w:val="26"/>
          <w:lang w:bidi="ar-SA"/>
        </w:rPr>
        <w:t xml:space="preserve">alla data di </w:t>
      </w:r>
      <w:r w:rsidR="009A7B3B">
        <w:rPr>
          <w:color w:val="auto"/>
          <w:kern w:val="0"/>
          <w:sz w:val="26"/>
          <w:szCs w:val="26"/>
          <w:lang w:bidi="ar-SA"/>
        </w:rPr>
        <w:t xml:space="preserve">scadenza del termine di presentazione delle offerte, </w:t>
      </w:r>
      <w:r w:rsidRPr="002E2441">
        <w:rPr>
          <w:color w:val="auto"/>
          <w:kern w:val="0"/>
          <w:sz w:val="26"/>
          <w:szCs w:val="26"/>
          <w:lang w:bidi="ar-SA"/>
        </w:rPr>
        <w:t>un fatturato specifico medio annuo, nel relativo settore di attività, non inferiore, al netto di IVA e/o contributi di legge, al 30% del valore posto a base di gara. Il settore di attività è “servizio di pubblicazione legale”, individuato dal CPV 79341000-6. Per le imprese che abbiano iniziato l’attività per periodo inferiore, i requisiti di fatturato dovranno essere ra</w:t>
      </w:r>
      <w:r>
        <w:rPr>
          <w:color w:val="auto"/>
          <w:kern w:val="0"/>
          <w:sz w:val="26"/>
          <w:szCs w:val="26"/>
          <w:lang w:bidi="ar-SA"/>
        </w:rPr>
        <w:t>pportati al periodo di attività;</w:t>
      </w:r>
    </w:p>
    <w:p w14:paraId="3184CC87" w14:textId="760C53B4" w:rsidR="002E2441" w:rsidRDefault="002E2441" w:rsidP="002E2441">
      <w:pPr>
        <w:pStyle w:val="Paragrafoelenco"/>
        <w:widowControl w:val="0"/>
        <w:numPr>
          <w:ilvl w:val="0"/>
          <w:numId w:val="24"/>
        </w:numPr>
        <w:tabs>
          <w:tab w:val="left" w:pos="0"/>
        </w:tabs>
        <w:suppressAutoHyphens w:val="0"/>
        <w:ind w:left="426"/>
        <w:jc w:val="both"/>
        <w:rPr>
          <w:color w:val="auto"/>
          <w:kern w:val="0"/>
          <w:sz w:val="26"/>
          <w:szCs w:val="26"/>
          <w:lang w:bidi="ar-SA"/>
        </w:rPr>
      </w:pPr>
      <w:r w:rsidRPr="002E2441">
        <w:rPr>
          <w:color w:val="auto"/>
          <w:kern w:val="0"/>
          <w:sz w:val="26"/>
          <w:szCs w:val="26"/>
          <w:lang w:bidi="ar-SA"/>
        </w:rPr>
        <w:t xml:space="preserve">di avere eseguito nell’ultimo triennio antecedente alla data di </w:t>
      </w:r>
      <w:r w:rsidR="009A7B3B">
        <w:rPr>
          <w:color w:val="auto"/>
          <w:kern w:val="0"/>
          <w:sz w:val="26"/>
          <w:szCs w:val="26"/>
          <w:lang w:bidi="ar-SA"/>
        </w:rPr>
        <w:t>scadenza del termine di presentazione delle offerte</w:t>
      </w:r>
      <w:r w:rsidRPr="002E2441">
        <w:rPr>
          <w:color w:val="auto"/>
          <w:kern w:val="0"/>
          <w:sz w:val="26"/>
          <w:szCs w:val="26"/>
          <w:lang w:bidi="ar-SA"/>
        </w:rPr>
        <w:t>, almeno un contratto avente ad oggetto forniture analoghe a quelle oggetto della gara (servizio di pubblicazione legale) non inferiore, al netto di IVA e/o contributi di legge, al 30% del valore posto a base di gara. Per le imprese che abbiano iniziato l’attività da meno di tre anni, l’importo minimo complessivo del contratto di cui sopra potrà essere rapportato al periodo di attività</w:t>
      </w:r>
      <w:r>
        <w:rPr>
          <w:color w:val="auto"/>
          <w:kern w:val="0"/>
          <w:sz w:val="26"/>
          <w:szCs w:val="26"/>
          <w:lang w:bidi="ar-SA"/>
        </w:rPr>
        <w:t>;</w:t>
      </w:r>
    </w:p>
    <w:p w14:paraId="2ECB8853" w14:textId="4285DC2A" w:rsidR="002E2441" w:rsidRPr="002E2441" w:rsidRDefault="002E2441" w:rsidP="002E2441">
      <w:pPr>
        <w:pStyle w:val="Paragrafoelenco"/>
        <w:widowControl w:val="0"/>
        <w:numPr>
          <w:ilvl w:val="0"/>
          <w:numId w:val="24"/>
        </w:numPr>
        <w:tabs>
          <w:tab w:val="left" w:pos="0"/>
        </w:tabs>
        <w:suppressAutoHyphens w:val="0"/>
        <w:ind w:left="426"/>
        <w:jc w:val="both"/>
        <w:rPr>
          <w:color w:val="auto"/>
          <w:kern w:val="0"/>
          <w:sz w:val="26"/>
          <w:szCs w:val="26"/>
          <w:lang w:bidi="ar-SA"/>
        </w:rPr>
      </w:pPr>
      <w:r w:rsidRPr="002E2441">
        <w:rPr>
          <w:color w:val="auto"/>
          <w:kern w:val="0"/>
          <w:sz w:val="26"/>
          <w:szCs w:val="26"/>
          <w:lang w:bidi="ar-SA"/>
        </w:rPr>
        <w:t>di essere in possesso di una valutazione di conformità del proprio sistema di gestione della qualità alla norma UNI EN ISO 9001:2015 o equivalente nel settore IAF 35 (Altri servizi), rilasciata da Ente di certificazione accreditato</w:t>
      </w:r>
      <w:r>
        <w:rPr>
          <w:color w:val="auto"/>
          <w:kern w:val="0"/>
          <w:sz w:val="26"/>
          <w:szCs w:val="26"/>
          <w:lang w:bidi="ar-SA"/>
        </w:rPr>
        <w:t>;</w:t>
      </w:r>
    </w:p>
    <w:p w14:paraId="4744143A" w14:textId="67B1B89E" w:rsidR="00160745" w:rsidRPr="00160745" w:rsidRDefault="00160745" w:rsidP="00160745">
      <w:pPr>
        <w:pStyle w:val="Paragrafoelenco"/>
        <w:numPr>
          <w:ilvl w:val="0"/>
          <w:numId w:val="24"/>
        </w:numPr>
        <w:ind w:left="426"/>
        <w:jc w:val="both"/>
        <w:rPr>
          <w:color w:val="auto"/>
          <w:kern w:val="0"/>
          <w:sz w:val="26"/>
          <w:szCs w:val="26"/>
          <w:lang w:bidi="ar-SA"/>
        </w:rPr>
      </w:pPr>
      <w:r w:rsidRPr="00160745">
        <w:rPr>
          <w:color w:val="auto"/>
          <w:kern w:val="0"/>
          <w:sz w:val="26"/>
          <w:szCs w:val="26"/>
          <w:lang w:bidi="ar-SA"/>
        </w:rPr>
        <w:t>(</w:t>
      </w:r>
      <w:r w:rsidRPr="00160745">
        <w:rPr>
          <w:i/>
          <w:color w:val="auto"/>
          <w:kern w:val="0"/>
          <w:sz w:val="26"/>
          <w:szCs w:val="26"/>
          <w:lang w:bidi="ar-SA"/>
        </w:rPr>
        <w:t>nel caso di associazione o consorzio o GEIE non ancora costituiti</w:t>
      </w:r>
      <w:r w:rsidRPr="00160745">
        <w:rPr>
          <w:color w:val="auto"/>
          <w:kern w:val="0"/>
          <w:sz w:val="26"/>
          <w:szCs w:val="26"/>
          <w:lang w:bidi="ar-SA"/>
        </w:rPr>
        <w:t xml:space="preserve">): che, in caso di aggiudicazione, sarà conferito mandato speciale con rappresentanza o funzioni di capogruppo </w:t>
      </w:r>
      <w:r w:rsidR="005C59A1">
        <w:rPr>
          <w:rStyle w:val="Rimandonotaapidipagina"/>
          <w:color w:val="auto"/>
          <w:kern w:val="0"/>
          <w:sz w:val="26"/>
          <w:szCs w:val="26"/>
          <w:lang w:bidi="ar-SA"/>
        </w:rPr>
        <w:footnoteReference w:id="9"/>
      </w:r>
      <w:r w:rsidRPr="00160745">
        <w:rPr>
          <w:color w:val="auto"/>
          <w:kern w:val="0"/>
          <w:sz w:val="26"/>
          <w:szCs w:val="26"/>
          <w:lang w:bidi="ar-SA"/>
        </w:rPr>
        <w:t>a_________________________________________________;</w:t>
      </w:r>
    </w:p>
    <w:p w14:paraId="19C8E16B" w14:textId="77777777" w:rsidR="00160745" w:rsidRPr="006124BC" w:rsidRDefault="00160745" w:rsidP="00160745">
      <w:pPr>
        <w:pStyle w:val="Paragrafoelenco"/>
        <w:widowControl w:val="0"/>
        <w:numPr>
          <w:ilvl w:val="0"/>
          <w:numId w:val="24"/>
        </w:numPr>
        <w:tabs>
          <w:tab w:val="left" w:pos="0"/>
        </w:tabs>
        <w:suppressAutoHyphens w:val="0"/>
        <w:ind w:left="426"/>
        <w:jc w:val="both"/>
        <w:rPr>
          <w:rFonts w:eastAsia="Times New Roman"/>
          <w:color w:val="auto"/>
          <w:kern w:val="0"/>
          <w:sz w:val="26"/>
          <w:szCs w:val="26"/>
          <w:lang w:bidi="ar-SA"/>
        </w:rPr>
      </w:pPr>
      <w:r w:rsidRPr="006124BC">
        <w:rPr>
          <w:rFonts w:eastAsia="Times New Roman"/>
          <w:color w:val="auto"/>
          <w:kern w:val="0"/>
          <w:sz w:val="26"/>
          <w:szCs w:val="26"/>
          <w:lang w:bidi="ar-SA"/>
        </w:rPr>
        <w:t xml:space="preserve">di considerare remunerativa l’offerta economica presentata giacché per la sua </w:t>
      </w:r>
      <w:r w:rsidRPr="006124BC">
        <w:rPr>
          <w:rFonts w:eastAsia="Times New Roman"/>
          <w:color w:val="auto"/>
          <w:kern w:val="0"/>
          <w:sz w:val="26"/>
          <w:szCs w:val="26"/>
          <w:lang w:bidi="ar-SA"/>
        </w:rPr>
        <w:lastRenderedPageBreak/>
        <w:t>formulazione ha preso atto e tenuto conto:</w:t>
      </w:r>
    </w:p>
    <w:p w14:paraId="4A7C925F" w14:textId="77777777" w:rsidR="00160745" w:rsidRPr="006124BC" w:rsidRDefault="00160745" w:rsidP="00160745">
      <w:pPr>
        <w:suppressAutoHyphens w:val="0"/>
        <w:ind w:left="708"/>
        <w:jc w:val="both"/>
        <w:rPr>
          <w:rFonts w:eastAsia="Times New Roman"/>
          <w:color w:val="auto"/>
          <w:kern w:val="0"/>
          <w:sz w:val="26"/>
          <w:szCs w:val="26"/>
          <w:lang w:bidi="ar-SA"/>
        </w:rPr>
      </w:pPr>
      <w:r w:rsidRPr="006124BC">
        <w:rPr>
          <w:rFonts w:eastAsia="Times New Roman"/>
          <w:color w:val="auto"/>
          <w:kern w:val="0"/>
          <w:sz w:val="26"/>
          <w:szCs w:val="26"/>
          <w:lang w:eastAsia="en-US" w:bidi="ar-SA"/>
        </w:rPr>
        <w:t>a)</w:t>
      </w:r>
      <w:r w:rsidRPr="006124BC">
        <w:rPr>
          <w:rFonts w:eastAsia="Times New Roman"/>
          <w:color w:val="auto"/>
          <w:kern w:val="0"/>
          <w:sz w:val="26"/>
          <w:szCs w:val="26"/>
          <w:lang w:bidi="ar-SA"/>
        </w:rPr>
        <w:t xml:space="preserve"> delle condizioni contrattuali e degli oneri compresi quelli eventuali relativi in materia di sicurezza, di assicurazione, di condizioni di lavoro e di previdenza e assistenza in vigore nel luogo dove deve essere svolta la fornitura;</w:t>
      </w:r>
    </w:p>
    <w:p w14:paraId="280831D0" w14:textId="77777777" w:rsidR="00160745" w:rsidRPr="00160745" w:rsidRDefault="00160745" w:rsidP="00160745">
      <w:pPr>
        <w:suppressAutoHyphens w:val="0"/>
        <w:ind w:left="708"/>
        <w:jc w:val="both"/>
        <w:rPr>
          <w:sz w:val="26"/>
          <w:szCs w:val="26"/>
        </w:rPr>
      </w:pPr>
      <w:r w:rsidRPr="006124BC">
        <w:rPr>
          <w:rFonts w:eastAsia="Times New Roman"/>
          <w:color w:val="auto"/>
          <w:kern w:val="0"/>
          <w:sz w:val="26"/>
          <w:szCs w:val="26"/>
          <w:lang w:bidi="ar-SA"/>
        </w:rPr>
        <w:t xml:space="preserve">b) di tutte le circostanze generali, particolari e locali, nessuna esclusa ed eccettuata, che possono avere influito o influire </w:t>
      </w:r>
      <w:r w:rsidRPr="006124BC">
        <w:rPr>
          <w:sz w:val="26"/>
          <w:szCs w:val="26"/>
        </w:rPr>
        <w:t>sia sulla fornitura di beni, sia sulla determinazione della propria offerta;</w:t>
      </w:r>
    </w:p>
    <w:p w14:paraId="5D6BB03C" w14:textId="77777777" w:rsidR="00561DBC" w:rsidRDefault="00561DBC" w:rsidP="00561DBC">
      <w:pPr>
        <w:pStyle w:val="Paragrafoelenco"/>
        <w:numPr>
          <w:ilvl w:val="0"/>
          <w:numId w:val="24"/>
        </w:numPr>
        <w:ind w:left="426"/>
        <w:jc w:val="both"/>
        <w:rPr>
          <w:color w:val="auto"/>
          <w:kern w:val="0"/>
          <w:sz w:val="26"/>
          <w:szCs w:val="26"/>
          <w:lang w:bidi="ar-SA"/>
        </w:rPr>
      </w:pPr>
      <w:r w:rsidRPr="00561DBC">
        <w:rPr>
          <w:color w:val="auto"/>
          <w:kern w:val="0"/>
          <w:sz w:val="26"/>
          <w:szCs w:val="26"/>
          <w:lang w:bidi="ar-SA"/>
        </w:rPr>
        <w:t xml:space="preserve">di accettare, senza condizione o riserva alcuna, tutte le norme e disposizioni contenute nella documentazione di gara; </w:t>
      </w:r>
    </w:p>
    <w:p w14:paraId="0754C611" w14:textId="77777777" w:rsidR="007A3909" w:rsidRPr="007A3909" w:rsidRDefault="007A3909" w:rsidP="007A3909">
      <w:pPr>
        <w:pStyle w:val="Paragrafoelenco"/>
        <w:numPr>
          <w:ilvl w:val="0"/>
          <w:numId w:val="24"/>
        </w:numPr>
        <w:ind w:left="426" w:hanging="284"/>
        <w:jc w:val="both"/>
        <w:rPr>
          <w:color w:val="auto"/>
          <w:kern w:val="0"/>
          <w:sz w:val="26"/>
          <w:szCs w:val="26"/>
          <w:lang w:bidi="ar-SA"/>
        </w:rPr>
      </w:pPr>
      <w:r w:rsidRPr="007A3909">
        <w:rPr>
          <w:color w:val="auto"/>
          <w:kern w:val="0"/>
          <w:sz w:val="26"/>
          <w:szCs w:val="26"/>
          <w:lang w:bidi="ar-SA"/>
        </w:rPr>
        <w:t>di impegnarsi, in caso di aggiudicazione della procedura, a costituire un raggruppamento temporaneo (R.T.I. oppure coassicurazione) e a non modificarne la composizione;</w:t>
      </w:r>
    </w:p>
    <w:p w14:paraId="5A3F2C9A" w14:textId="77777777" w:rsidR="00561DBC" w:rsidRPr="00BA3788" w:rsidRDefault="00561DBC" w:rsidP="00BA3788">
      <w:pPr>
        <w:pStyle w:val="Paragrafoelenco"/>
        <w:numPr>
          <w:ilvl w:val="0"/>
          <w:numId w:val="24"/>
        </w:numPr>
        <w:ind w:left="426"/>
        <w:jc w:val="both"/>
        <w:rPr>
          <w:color w:val="auto"/>
          <w:kern w:val="0"/>
          <w:sz w:val="26"/>
          <w:szCs w:val="26"/>
          <w:lang w:bidi="ar-SA"/>
        </w:rPr>
      </w:pPr>
      <w:r w:rsidRPr="00BA3788">
        <w:rPr>
          <w:color w:val="auto"/>
          <w:kern w:val="0"/>
          <w:sz w:val="26"/>
          <w:szCs w:val="26"/>
          <w:lang w:bidi="ar-SA"/>
        </w:rPr>
        <w:t>di accettare, ai sensi dell’art. 100, comma 2 del Codice, i requisiti particolari per l’esecuzione del contratto nell’ipotesi in cui risulti aggiudicatario;</w:t>
      </w:r>
    </w:p>
    <w:p w14:paraId="449EF327" w14:textId="77777777" w:rsidR="004B7BC9" w:rsidRPr="006124BC" w:rsidRDefault="004B7BC9" w:rsidP="004B7BC9">
      <w:pPr>
        <w:pStyle w:val="Paragrafoelenco"/>
        <w:widowControl w:val="0"/>
        <w:numPr>
          <w:ilvl w:val="0"/>
          <w:numId w:val="24"/>
        </w:numPr>
        <w:tabs>
          <w:tab w:val="left" w:pos="0"/>
        </w:tabs>
        <w:suppressAutoHyphens w:val="0"/>
        <w:ind w:left="426"/>
        <w:jc w:val="both"/>
        <w:rPr>
          <w:color w:val="auto"/>
          <w:kern w:val="0"/>
          <w:sz w:val="26"/>
          <w:szCs w:val="26"/>
          <w:lang w:bidi="ar-SA"/>
        </w:rPr>
      </w:pPr>
      <w:r w:rsidRPr="006124BC">
        <w:rPr>
          <w:color w:val="auto"/>
          <w:kern w:val="0"/>
          <w:sz w:val="26"/>
          <w:szCs w:val="26"/>
          <w:lang w:bidi="ar-SA"/>
        </w:rPr>
        <w:t xml:space="preserve">di essere consapevole che, ai fini della partecipazione alla gara, le </w:t>
      </w:r>
      <w:r w:rsidRPr="006124BC">
        <w:rPr>
          <w:color w:val="auto"/>
          <w:kern w:val="0"/>
          <w:sz w:val="26"/>
          <w:szCs w:val="26"/>
          <w:u w:val="single"/>
          <w:lang w:bidi="ar-SA"/>
        </w:rPr>
        <w:t>cause di decadenza, di sospensione o di divieto citate dall’art. articolo 80, comma 2</w:t>
      </w:r>
      <w:r w:rsidRPr="006124BC">
        <w:rPr>
          <w:color w:val="auto"/>
          <w:kern w:val="0"/>
          <w:sz w:val="26"/>
          <w:szCs w:val="26"/>
          <w:lang w:bidi="ar-SA"/>
        </w:rPr>
        <w:t xml:space="preserve">, come previste dall'articolo 67 del decreto legislativo 6 settembre 2011, n. 159 o i tentativi di infiltrazione mafiosa di cui all'articolo 84, comma 4, del medesimo decreto, </w:t>
      </w:r>
      <w:r w:rsidRPr="006124BC">
        <w:rPr>
          <w:color w:val="auto"/>
          <w:kern w:val="0"/>
          <w:sz w:val="26"/>
          <w:szCs w:val="26"/>
          <w:u w:val="single"/>
          <w:lang w:bidi="ar-SA"/>
        </w:rPr>
        <w:t>non devono sussistere a carico di nessuno dei soggetti indicati al comma 3 dell’art. 80, ivi compresi i cessati dalla carica nell’anno antecedente alla pubblicazione del bando di gara</w:t>
      </w:r>
      <w:r w:rsidRPr="006124BC">
        <w:rPr>
          <w:color w:val="auto"/>
          <w:kern w:val="0"/>
          <w:sz w:val="26"/>
          <w:szCs w:val="26"/>
          <w:lang w:bidi="ar-SA"/>
        </w:rPr>
        <w:t xml:space="preserve">. </w:t>
      </w:r>
    </w:p>
    <w:p w14:paraId="20E2E587" w14:textId="15197ABB" w:rsidR="004B7BC9" w:rsidRPr="006124BC" w:rsidRDefault="004B7BC9" w:rsidP="004B7BC9">
      <w:pPr>
        <w:suppressAutoHyphens w:val="0"/>
        <w:ind w:left="502"/>
        <w:jc w:val="both"/>
        <w:rPr>
          <w:color w:val="auto"/>
          <w:kern w:val="0"/>
          <w:sz w:val="26"/>
          <w:szCs w:val="26"/>
          <w:lang w:bidi="ar-SA"/>
        </w:rPr>
      </w:pPr>
      <w:r w:rsidRPr="006124BC">
        <w:rPr>
          <w:color w:val="auto"/>
          <w:kern w:val="0"/>
          <w:sz w:val="26"/>
          <w:szCs w:val="26"/>
          <w:lang w:bidi="ar-SA"/>
        </w:rPr>
        <w:t xml:space="preserve">(Qualora sussistenti, indicare di le cause ostative ed </w:t>
      </w:r>
      <w:r w:rsidR="0016529C">
        <w:rPr>
          <w:color w:val="auto"/>
          <w:kern w:val="0"/>
          <w:sz w:val="26"/>
          <w:szCs w:val="26"/>
          <w:lang w:bidi="ar-SA"/>
        </w:rPr>
        <w:t xml:space="preserve">i soggetti che vi sono </w:t>
      </w:r>
      <w:proofErr w:type="gramStart"/>
      <w:r w:rsidR="0016529C">
        <w:rPr>
          <w:color w:val="auto"/>
          <w:kern w:val="0"/>
          <w:sz w:val="26"/>
          <w:szCs w:val="26"/>
          <w:lang w:bidi="ar-SA"/>
        </w:rPr>
        <w:t>incorsi:</w:t>
      </w:r>
      <w:r w:rsidRPr="006124BC">
        <w:rPr>
          <w:color w:val="auto"/>
          <w:kern w:val="0"/>
          <w:sz w:val="26"/>
          <w:szCs w:val="26"/>
          <w:lang w:bidi="ar-SA"/>
        </w:rPr>
        <w:t>_</w:t>
      </w:r>
      <w:proofErr w:type="gramEnd"/>
      <w:r w:rsidRPr="006124BC">
        <w:rPr>
          <w:color w:val="auto"/>
          <w:kern w:val="0"/>
          <w:sz w:val="26"/>
          <w:szCs w:val="26"/>
          <w:lang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8C3506" w14:textId="77777777" w:rsidR="004B7BC9" w:rsidRPr="004B7BC9" w:rsidRDefault="004B7BC9" w:rsidP="004B7BC9">
      <w:pPr>
        <w:pStyle w:val="Paragrafoelenco"/>
        <w:widowControl w:val="0"/>
        <w:numPr>
          <w:ilvl w:val="0"/>
          <w:numId w:val="24"/>
        </w:numPr>
        <w:tabs>
          <w:tab w:val="left" w:pos="0"/>
        </w:tabs>
        <w:suppressAutoHyphens w:val="0"/>
        <w:ind w:left="425" w:hanging="357"/>
        <w:jc w:val="both"/>
        <w:rPr>
          <w:color w:val="auto"/>
          <w:kern w:val="0"/>
          <w:sz w:val="26"/>
          <w:szCs w:val="26"/>
          <w:lang w:bidi="ar-SA"/>
        </w:rPr>
      </w:pPr>
      <w:r w:rsidRPr="006124BC">
        <w:rPr>
          <w:color w:val="auto"/>
          <w:kern w:val="0"/>
          <w:sz w:val="26"/>
          <w:szCs w:val="26"/>
          <w:lang w:bidi="ar-SA"/>
        </w:rPr>
        <w:t>in particolare, qualora nelle cause di cui sopra (art. 80, comma 2) siano incorsi i soggetti cessati, che le misure adottate dall’impresa al fine di dimostrare la completa ed effettiva dissociazione dalla condotta penalmente sanzionata sono le seguenti: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DAFDE0" w14:textId="6D2E5E1D" w:rsidR="004B7BC9" w:rsidRPr="0003261A" w:rsidRDefault="004B7BC9" w:rsidP="0003261A">
      <w:pPr>
        <w:pStyle w:val="Paragrafoelenco"/>
        <w:numPr>
          <w:ilvl w:val="0"/>
          <w:numId w:val="24"/>
        </w:numPr>
        <w:ind w:left="426"/>
        <w:jc w:val="both"/>
        <w:rPr>
          <w:color w:val="auto"/>
          <w:kern w:val="0"/>
          <w:sz w:val="26"/>
          <w:szCs w:val="26"/>
          <w:lang w:bidi="ar-SA"/>
        </w:rPr>
      </w:pPr>
      <w:r w:rsidRPr="0003261A">
        <w:rPr>
          <w:color w:val="auto"/>
          <w:kern w:val="0"/>
          <w:sz w:val="26"/>
          <w:szCs w:val="26"/>
          <w:lang w:bidi="ar-SA"/>
        </w:rPr>
        <w:t xml:space="preserve">di accettare </w:t>
      </w:r>
      <w:r w:rsidR="0003261A">
        <w:rPr>
          <w:color w:val="auto"/>
          <w:kern w:val="0"/>
          <w:sz w:val="26"/>
          <w:szCs w:val="26"/>
          <w:lang w:bidi="ar-SA"/>
        </w:rPr>
        <w:t xml:space="preserve">i patti di integrità di Agenzia </w:t>
      </w:r>
      <w:r w:rsidRPr="0003261A">
        <w:rPr>
          <w:color w:val="auto"/>
          <w:kern w:val="0"/>
          <w:sz w:val="26"/>
          <w:szCs w:val="26"/>
          <w:lang w:bidi="ar-SA"/>
        </w:rPr>
        <w:t xml:space="preserve">delle </w:t>
      </w:r>
      <w:r w:rsidR="002E2441">
        <w:rPr>
          <w:color w:val="auto"/>
          <w:kern w:val="0"/>
          <w:sz w:val="26"/>
          <w:szCs w:val="26"/>
          <w:lang w:bidi="ar-SA"/>
        </w:rPr>
        <w:t>E</w:t>
      </w:r>
      <w:r w:rsidRPr="0003261A">
        <w:rPr>
          <w:color w:val="auto"/>
          <w:kern w:val="0"/>
          <w:sz w:val="26"/>
          <w:szCs w:val="26"/>
          <w:lang w:bidi="ar-SA"/>
        </w:rPr>
        <w:t>ntrate;</w:t>
      </w:r>
    </w:p>
    <w:p w14:paraId="484A33EB" w14:textId="77777777" w:rsidR="00E62CD2" w:rsidRPr="006124BC" w:rsidRDefault="001B6D3A" w:rsidP="006124BC">
      <w:pPr>
        <w:pStyle w:val="Paragrafoelenco"/>
        <w:widowControl w:val="0"/>
        <w:numPr>
          <w:ilvl w:val="0"/>
          <w:numId w:val="24"/>
        </w:numPr>
        <w:tabs>
          <w:tab w:val="left" w:pos="0"/>
        </w:tabs>
        <w:suppressAutoHyphens w:val="0"/>
        <w:ind w:left="425" w:hanging="357"/>
        <w:jc w:val="both"/>
        <w:rPr>
          <w:color w:val="auto"/>
          <w:kern w:val="0"/>
          <w:sz w:val="26"/>
          <w:szCs w:val="26"/>
          <w:lang w:bidi="ar-SA"/>
        </w:rPr>
      </w:pPr>
      <w:r w:rsidRPr="006124BC">
        <w:rPr>
          <w:color w:val="auto"/>
          <w:kern w:val="0"/>
          <w:sz w:val="26"/>
          <w:szCs w:val="26"/>
          <w:lang w:bidi="ar-SA"/>
        </w:rPr>
        <w:t xml:space="preserve">di </w:t>
      </w:r>
      <w:r w:rsidRPr="006124BC">
        <w:rPr>
          <w:b/>
          <w:color w:val="auto"/>
          <w:kern w:val="0"/>
          <w:sz w:val="26"/>
          <w:szCs w:val="26"/>
          <w:u w:val="single"/>
          <w:lang w:bidi="ar-SA"/>
        </w:rPr>
        <w:t>autorizzare</w:t>
      </w:r>
      <w:r w:rsidRPr="006124BC">
        <w:rPr>
          <w:color w:val="auto"/>
          <w:kern w:val="0"/>
          <w:sz w:val="26"/>
          <w:szCs w:val="26"/>
          <w:lang w:bidi="ar-SA"/>
        </w:rPr>
        <w:t xml:space="preserve"> qualora un partecipante alla gara eserciti la facoltà di “accesso agli atti”, la stazione appaltante a rilasciare copia di tutta la documentazione presentata per la partecipazione alla gara </w:t>
      </w:r>
    </w:p>
    <w:p w14:paraId="61B6AB64" w14:textId="77777777" w:rsidR="00E62CD2" w:rsidRPr="006124BC" w:rsidRDefault="001B6D3A" w:rsidP="00E62CD2">
      <w:pPr>
        <w:pStyle w:val="Paragrafoelenco"/>
        <w:widowControl w:val="0"/>
        <w:tabs>
          <w:tab w:val="left" w:pos="0"/>
        </w:tabs>
        <w:suppressAutoHyphens w:val="0"/>
        <w:spacing w:before="60" w:after="60" w:line="276" w:lineRule="auto"/>
        <w:ind w:left="426"/>
        <w:jc w:val="center"/>
        <w:rPr>
          <w:b/>
          <w:i/>
          <w:color w:val="auto"/>
          <w:kern w:val="0"/>
          <w:sz w:val="26"/>
          <w:szCs w:val="26"/>
          <w:lang w:bidi="ar-SA"/>
        </w:rPr>
      </w:pPr>
      <w:r w:rsidRPr="006124BC">
        <w:rPr>
          <w:b/>
          <w:i/>
          <w:color w:val="auto"/>
          <w:kern w:val="0"/>
          <w:sz w:val="26"/>
          <w:szCs w:val="26"/>
          <w:lang w:bidi="ar-SA"/>
        </w:rPr>
        <w:t>oppure</w:t>
      </w:r>
    </w:p>
    <w:p w14:paraId="37DA002F" w14:textId="67BAEA8F" w:rsidR="00E62CD2" w:rsidRPr="006124BC" w:rsidRDefault="00587747" w:rsidP="006124BC">
      <w:pPr>
        <w:pStyle w:val="Paragrafoelenco"/>
        <w:widowControl w:val="0"/>
        <w:tabs>
          <w:tab w:val="left" w:pos="0"/>
        </w:tabs>
        <w:suppressAutoHyphens w:val="0"/>
        <w:ind w:left="425"/>
        <w:jc w:val="both"/>
        <w:rPr>
          <w:color w:val="auto"/>
          <w:kern w:val="0"/>
          <w:sz w:val="26"/>
          <w:szCs w:val="26"/>
          <w:lang w:bidi="ar-SA"/>
        </w:rPr>
      </w:pPr>
      <w:r w:rsidRPr="006124BC">
        <w:rPr>
          <w:b/>
          <w:color w:val="auto"/>
          <w:kern w:val="0"/>
          <w:sz w:val="26"/>
          <w:szCs w:val="26"/>
          <w:u w:val="single"/>
          <w:lang w:bidi="ar-SA"/>
        </w:rPr>
        <w:t xml:space="preserve">di </w:t>
      </w:r>
      <w:r w:rsidR="001B6D3A" w:rsidRPr="006124BC">
        <w:rPr>
          <w:b/>
          <w:color w:val="auto"/>
          <w:kern w:val="0"/>
          <w:sz w:val="26"/>
          <w:szCs w:val="26"/>
          <w:u w:val="single"/>
          <w:lang w:bidi="ar-SA"/>
        </w:rPr>
        <w:t>non autorizza</w:t>
      </w:r>
      <w:r w:rsidRPr="006124BC">
        <w:rPr>
          <w:b/>
          <w:color w:val="auto"/>
          <w:kern w:val="0"/>
          <w:sz w:val="26"/>
          <w:szCs w:val="26"/>
          <w:u w:val="single"/>
          <w:lang w:bidi="ar-SA"/>
        </w:rPr>
        <w:t>re</w:t>
      </w:r>
      <w:r w:rsidR="001B6D3A" w:rsidRPr="006124BC">
        <w:rPr>
          <w:color w:val="auto"/>
          <w:kern w:val="0"/>
          <w:sz w:val="26"/>
          <w:szCs w:val="26"/>
          <w:lang w:bidi="ar-SA"/>
        </w:rPr>
        <w:t xml:space="preserve">, qualora un partecipante alla gara eserciti la facoltà di “accesso </w:t>
      </w:r>
      <w:r w:rsidR="001B6D3A" w:rsidRPr="006124BC">
        <w:rPr>
          <w:color w:val="auto"/>
          <w:kern w:val="0"/>
          <w:sz w:val="26"/>
          <w:szCs w:val="26"/>
          <w:lang w:bidi="ar-SA"/>
        </w:rPr>
        <w:lastRenderedPageBreak/>
        <w:t>agli atti”, la stazione appaltante a rilasciare copia dell’offerta e delle spiegazioni che saranno eventualmente richieste in sede di verifica delle offerte anomale, in quanto coperte da segreto tecnico/commerciale</w:t>
      </w:r>
      <w:r w:rsidR="00E62CD2" w:rsidRPr="006124BC">
        <w:rPr>
          <w:color w:val="auto"/>
          <w:kern w:val="0"/>
          <w:sz w:val="26"/>
          <w:szCs w:val="26"/>
          <w:lang w:bidi="ar-SA"/>
        </w:rPr>
        <w:t xml:space="preserve"> per le seguenti ragioni</w:t>
      </w:r>
      <w:r w:rsidR="008B0ADC" w:rsidRPr="006124BC">
        <w:rPr>
          <w:color w:val="auto"/>
          <w:kern w:val="0"/>
          <w:sz w:val="26"/>
          <w:szCs w:val="26"/>
          <w:lang w:bidi="ar-SA"/>
        </w:rPr>
        <w:t>: ________________________________________________________________________</w:t>
      </w:r>
      <w:r w:rsidR="00D577D3">
        <w:rPr>
          <w:color w:val="auto"/>
          <w:kern w:val="0"/>
          <w:sz w:val="26"/>
          <w:szCs w:val="26"/>
          <w:lang w:bidi="ar-SA"/>
        </w:rPr>
        <w:t>_________________________________________________________</w:t>
      </w:r>
    </w:p>
    <w:p w14:paraId="4145D148" w14:textId="6385E2D0" w:rsidR="007A3909" w:rsidRDefault="00E62CD2" w:rsidP="007A3909">
      <w:pPr>
        <w:pStyle w:val="Paragrafoelenco"/>
        <w:widowControl w:val="0"/>
        <w:tabs>
          <w:tab w:val="left" w:pos="0"/>
        </w:tabs>
        <w:suppressAutoHyphens w:val="0"/>
        <w:ind w:left="425"/>
        <w:jc w:val="both"/>
        <w:rPr>
          <w:rFonts w:eastAsia="Times New Roman"/>
          <w:color w:val="auto"/>
          <w:kern w:val="0"/>
          <w:sz w:val="26"/>
          <w:szCs w:val="26"/>
          <w:lang w:bidi="ar-SA"/>
        </w:rPr>
      </w:pPr>
      <w:r w:rsidRPr="006124BC">
        <w:rPr>
          <w:color w:val="auto"/>
          <w:kern w:val="0"/>
          <w:sz w:val="26"/>
          <w:szCs w:val="26"/>
          <w:lang w:bidi="ar-SA"/>
        </w:rPr>
        <w:t>(</w:t>
      </w:r>
      <w:r w:rsidR="001B6D3A" w:rsidRPr="006124BC">
        <w:rPr>
          <w:color w:val="auto"/>
          <w:kern w:val="0"/>
          <w:sz w:val="26"/>
          <w:szCs w:val="26"/>
          <w:lang w:bidi="ar-SA"/>
        </w:rPr>
        <w:t xml:space="preserve">Tale dichiarazione dovrà essere adeguatamente motivata e comprovata ai sensi dell’art. 53, comma 5, </w:t>
      </w:r>
      <w:proofErr w:type="spellStart"/>
      <w:r w:rsidR="001B6D3A" w:rsidRPr="006124BC">
        <w:rPr>
          <w:color w:val="auto"/>
          <w:kern w:val="0"/>
          <w:sz w:val="26"/>
          <w:szCs w:val="26"/>
          <w:lang w:bidi="ar-SA"/>
        </w:rPr>
        <w:t>lett</w:t>
      </w:r>
      <w:proofErr w:type="spellEnd"/>
      <w:r w:rsidR="001B6D3A" w:rsidRPr="006124BC">
        <w:rPr>
          <w:color w:val="auto"/>
          <w:kern w:val="0"/>
          <w:sz w:val="26"/>
          <w:szCs w:val="26"/>
          <w:lang w:bidi="ar-SA"/>
        </w:rPr>
        <w:t xml:space="preserve">. a), del </w:t>
      </w:r>
      <w:r w:rsidR="001B6D3A" w:rsidRPr="006124BC">
        <w:rPr>
          <w:rFonts w:eastAsia="Times New Roman"/>
          <w:color w:val="auto"/>
          <w:kern w:val="0"/>
          <w:sz w:val="26"/>
          <w:szCs w:val="26"/>
          <w:lang w:bidi="ar-SA"/>
        </w:rPr>
        <w:t>D.</w:t>
      </w:r>
      <w:r w:rsidR="00B10AEB">
        <w:rPr>
          <w:rFonts w:eastAsia="Times New Roman"/>
          <w:color w:val="auto"/>
          <w:kern w:val="0"/>
          <w:sz w:val="26"/>
          <w:szCs w:val="26"/>
          <w:lang w:bidi="ar-SA"/>
        </w:rPr>
        <w:t>l</w:t>
      </w:r>
      <w:r w:rsidR="001B6D3A" w:rsidRPr="006124BC">
        <w:rPr>
          <w:rFonts w:eastAsia="Times New Roman"/>
          <w:color w:val="auto"/>
          <w:kern w:val="0"/>
          <w:sz w:val="26"/>
          <w:szCs w:val="26"/>
          <w:lang w:bidi="ar-SA"/>
        </w:rPr>
        <w:t>gs. n. 50/2016</w:t>
      </w:r>
      <w:r w:rsidRPr="006124BC">
        <w:rPr>
          <w:rFonts w:eastAsia="Times New Roman"/>
          <w:color w:val="auto"/>
          <w:kern w:val="0"/>
          <w:sz w:val="26"/>
          <w:szCs w:val="26"/>
          <w:lang w:bidi="ar-SA"/>
        </w:rPr>
        <w:t>);</w:t>
      </w:r>
    </w:p>
    <w:p w14:paraId="7C256F0B" w14:textId="6D531E53" w:rsidR="006124BC" w:rsidRPr="006124BC" w:rsidRDefault="00E62CD2" w:rsidP="006124BC">
      <w:pPr>
        <w:pStyle w:val="Paragrafoelenco"/>
        <w:widowControl w:val="0"/>
        <w:numPr>
          <w:ilvl w:val="0"/>
          <w:numId w:val="24"/>
        </w:numPr>
        <w:tabs>
          <w:tab w:val="left" w:pos="0"/>
        </w:tabs>
        <w:suppressAutoHyphens w:val="0"/>
        <w:ind w:left="425" w:hanging="357"/>
        <w:jc w:val="both"/>
        <w:rPr>
          <w:color w:val="auto"/>
          <w:kern w:val="0"/>
          <w:sz w:val="26"/>
          <w:szCs w:val="26"/>
          <w:lang w:bidi="ar-SA"/>
        </w:rPr>
      </w:pPr>
      <w:r w:rsidRPr="00000DD9">
        <w:rPr>
          <w:color w:val="auto"/>
          <w:kern w:val="0"/>
          <w:sz w:val="26"/>
          <w:szCs w:val="26"/>
          <w:lang w:bidi="ar-SA"/>
        </w:rPr>
        <w:t xml:space="preserve">di attestare </w:t>
      </w:r>
      <w:r w:rsidR="00036836" w:rsidRPr="00000DD9">
        <w:rPr>
          <w:color w:val="auto"/>
          <w:kern w:val="0"/>
          <w:sz w:val="26"/>
          <w:szCs w:val="26"/>
          <w:lang w:bidi="ar-SA"/>
        </w:rPr>
        <w:t>di essere informato, ai sensi e per gli effetti dell’articolo 13 del</w:t>
      </w:r>
      <w:r w:rsidR="00036836" w:rsidRPr="006124BC">
        <w:rPr>
          <w:color w:val="auto"/>
          <w:kern w:val="0"/>
          <w:sz w:val="26"/>
          <w:szCs w:val="26"/>
          <w:lang w:bidi="ar-SA"/>
        </w:rPr>
        <w:t xml:space="preserve"> decreto legislativo 30 giugno 2003, n. 196 nonché del Regolamento UE 2016/679 che i dati personali raccolti saranno trattati, anche con strumenti informatici, esclusivamente nell’ambito della presente gara, nonché dell’esistenza dei diritti di cui all’articolo 7 d</w:t>
      </w:r>
      <w:r w:rsidR="006124BC" w:rsidRPr="006124BC">
        <w:rPr>
          <w:color w:val="auto"/>
          <w:kern w:val="0"/>
          <w:sz w:val="26"/>
          <w:szCs w:val="26"/>
          <w:lang w:bidi="ar-SA"/>
        </w:rPr>
        <w:t xml:space="preserve">el medesimo decreto legislativo.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di Agenzia </w:t>
      </w:r>
      <w:r w:rsidR="0035149D">
        <w:rPr>
          <w:color w:val="auto"/>
          <w:kern w:val="0"/>
          <w:sz w:val="26"/>
          <w:szCs w:val="26"/>
          <w:lang w:bidi="ar-SA"/>
        </w:rPr>
        <w:t xml:space="preserve">delle Entrate </w:t>
      </w:r>
      <w:r w:rsidR="006124BC" w:rsidRPr="006124BC">
        <w:rPr>
          <w:color w:val="auto"/>
          <w:kern w:val="0"/>
          <w:sz w:val="26"/>
          <w:szCs w:val="26"/>
          <w:lang w:bidi="ar-SA"/>
        </w:rPr>
        <w:t>per le finalità descritte nell’informativa;</w:t>
      </w:r>
    </w:p>
    <w:p w14:paraId="4321ED0F" w14:textId="77777777" w:rsidR="001106D7" w:rsidRPr="006124BC" w:rsidRDefault="001106D7" w:rsidP="00036836">
      <w:pPr>
        <w:pStyle w:val="Paragrafoelenco"/>
        <w:widowControl w:val="0"/>
        <w:tabs>
          <w:tab w:val="left" w:pos="0"/>
        </w:tabs>
        <w:suppressAutoHyphens w:val="0"/>
        <w:spacing w:before="0" w:after="60" w:line="276" w:lineRule="auto"/>
        <w:ind w:left="284"/>
        <w:jc w:val="both"/>
        <w:rPr>
          <w:color w:val="auto"/>
          <w:kern w:val="0"/>
          <w:sz w:val="26"/>
          <w:szCs w:val="26"/>
          <w:lang w:bidi="ar-SA"/>
        </w:rPr>
      </w:pPr>
    </w:p>
    <w:p w14:paraId="0790403B" w14:textId="77777777" w:rsidR="003753AC" w:rsidRPr="006124BC" w:rsidRDefault="003D333F" w:rsidP="003753AC">
      <w:pPr>
        <w:suppressAutoHyphens w:val="0"/>
        <w:spacing w:before="60" w:after="60" w:line="276" w:lineRule="auto"/>
        <w:jc w:val="both"/>
        <w:rPr>
          <w:rFonts w:eastAsia="Times New Roman"/>
          <w:b/>
          <w:i/>
          <w:color w:val="auto"/>
          <w:kern w:val="0"/>
          <w:sz w:val="26"/>
          <w:szCs w:val="26"/>
          <w:lang w:bidi="ar-SA"/>
        </w:rPr>
      </w:pPr>
      <w:r w:rsidRPr="006124BC">
        <w:rPr>
          <w:rFonts w:eastAsia="Times New Roman"/>
          <w:b/>
          <w:i/>
          <w:color w:val="auto"/>
          <w:kern w:val="0"/>
          <w:sz w:val="26"/>
          <w:szCs w:val="26"/>
          <w:lang w:bidi="ar-SA"/>
        </w:rPr>
        <w:t xml:space="preserve"> </w:t>
      </w:r>
      <w:r w:rsidR="003753AC" w:rsidRPr="006124BC">
        <w:rPr>
          <w:rFonts w:eastAsia="Times New Roman"/>
          <w:b/>
          <w:i/>
          <w:color w:val="auto"/>
          <w:kern w:val="0"/>
          <w:sz w:val="26"/>
          <w:szCs w:val="26"/>
          <w:lang w:bidi="ar-SA"/>
        </w:rPr>
        <w:t>(nel solo caso di operatori economici non residenti e privi di stabile organizzazione in Italia)</w:t>
      </w:r>
    </w:p>
    <w:p w14:paraId="43FCBA80" w14:textId="7087C9D7" w:rsidR="003753AC" w:rsidRPr="006124BC" w:rsidRDefault="003753AC" w:rsidP="006124BC">
      <w:pPr>
        <w:pStyle w:val="Paragrafoelenco"/>
        <w:widowControl w:val="0"/>
        <w:numPr>
          <w:ilvl w:val="0"/>
          <w:numId w:val="24"/>
        </w:numPr>
        <w:tabs>
          <w:tab w:val="left" w:pos="0"/>
        </w:tabs>
        <w:suppressAutoHyphens w:val="0"/>
        <w:ind w:left="425" w:hanging="357"/>
        <w:jc w:val="both"/>
        <w:rPr>
          <w:color w:val="auto"/>
          <w:kern w:val="0"/>
          <w:sz w:val="26"/>
          <w:szCs w:val="26"/>
          <w:lang w:bidi="ar-SA"/>
        </w:rPr>
      </w:pPr>
      <w:r w:rsidRPr="006124BC">
        <w:rPr>
          <w:color w:val="auto"/>
          <w:kern w:val="0"/>
          <w:sz w:val="26"/>
          <w:szCs w:val="26"/>
          <w:lang w:bidi="ar-SA"/>
        </w:rPr>
        <w:t xml:space="preserve">di impegnarsi ad uniformarsi, in caso di aggiudicazione, alla disciplina di cui agli articoli 17, comma 2, e 53, comma 3 del </w:t>
      </w:r>
      <w:r w:rsidR="008E6A70">
        <w:rPr>
          <w:color w:val="auto"/>
          <w:kern w:val="0"/>
          <w:sz w:val="26"/>
          <w:szCs w:val="26"/>
          <w:lang w:bidi="ar-SA"/>
        </w:rPr>
        <w:t>D.P.R.</w:t>
      </w:r>
      <w:r w:rsidRPr="006124BC">
        <w:rPr>
          <w:color w:val="auto"/>
          <w:kern w:val="0"/>
          <w:sz w:val="26"/>
          <w:szCs w:val="26"/>
          <w:lang w:bidi="ar-SA"/>
        </w:rPr>
        <w:t xml:space="preserve"> 633/1972 e a comunicare alla stazione appaltante la nomina del proprio rappresentante fiscale, nelle forme di legge;</w:t>
      </w:r>
    </w:p>
    <w:p w14:paraId="518B9AA3" w14:textId="77777777" w:rsidR="00BC6842" w:rsidRPr="006124BC" w:rsidRDefault="00BC6842" w:rsidP="003753AC">
      <w:pPr>
        <w:suppressAutoHyphens w:val="0"/>
        <w:spacing w:before="60" w:after="60" w:line="276" w:lineRule="auto"/>
        <w:jc w:val="both"/>
        <w:rPr>
          <w:rFonts w:eastAsia="SimSun"/>
          <w:b/>
          <w:i/>
          <w:color w:val="auto"/>
          <w:kern w:val="0"/>
          <w:sz w:val="26"/>
          <w:szCs w:val="26"/>
          <w:lang w:eastAsia="en-US" w:bidi="ar-SA"/>
        </w:rPr>
      </w:pPr>
    </w:p>
    <w:p w14:paraId="73B84CC2" w14:textId="77777777" w:rsidR="003753AC" w:rsidRPr="006124BC" w:rsidRDefault="003753AC" w:rsidP="003753AC">
      <w:pPr>
        <w:suppressAutoHyphens w:val="0"/>
        <w:spacing w:before="60" w:after="60" w:line="276" w:lineRule="auto"/>
        <w:jc w:val="both"/>
        <w:rPr>
          <w:rFonts w:eastAsia="SimSun"/>
          <w:b/>
          <w:i/>
          <w:color w:val="auto"/>
          <w:kern w:val="0"/>
          <w:sz w:val="26"/>
          <w:szCs w:val="26"/>
          <w:lang w:eastAsia="en-US" w:bidi="ar-SA"/>
        </w:rPr>
      </w:pPr>
      <w:r w:rsidRPr="006124BC">
        <w:rPr>
          <w:rFonts w:eastAsia="SimSun"/>
          <w:b/>
          <w:i/>
          <w:color w:val="auto"/>
          <w:kern w:val="0"/>
          <w:sz w:val="26"/>
          <w:szCs w:val="26"/>
          <w:lang w:eastAsia="en-US" w:bidi="ar-SA"/>
        </w:rPr>
        <w:t>(Per gli operatori economici ammessi al concordato preventivo con continuità aziendale di cui all’art. 186 bis del R.D. 16 marzo 1942, n. 267)</w:t>
      </w:r>
    </w:p>
    <w:p w14:paraId="00659DC0" w14:textId="77777777" w:rsidR="006124BC" w:rsidRPr="006124BC" w:rsidRDefault="003753AC" w:rsidP="006124BC">
      <w:pPr>
        <w:pStyle w:val="Paragrafoelenco"/>
        <w:widowControl w:val="0"/>
        <w:numPr>
          <w:ilvl w:val="0"/>
          <w:numId w:val="24"/>
        </w:numPr>
        <w:tabs>
          <w:tab w:val="left" w:pos="0"/>
        </w:tabs>
        <w:suppressAutoHyphens w:val="0"/>
        <w:ind w:left="425" w:hanging="357"/>
        <w:jc w:val="both"/>
        <w:rPr>
          <w:color w:val="auto"/>
          <w:kern w:val="0"/>
          <w:sz w:val="26"/>
          <w:szCs w:val="26"/>
          <w:lang w:bidi="ar-SA"/>
        </w:rPr>
      </w:pPr>
      <w:r w:rsidRPr="006124BC">
        <w:rPr>
          <w:color w:val="auto"/>
          <w:kern w:val="0"/>
          <w:sz w:val="26"/>
          <w:szCs w:val="26"/>
          <w:lang w:bidi="ar-SA"/>
        </w:rPr>
        <w:t xml:space="preserve">di </w:t>
      </w:r>
      <w:bookmarkStart w:id="3" w:name="_Ref496787048"/>
      <w:r w:rsidRPr="006124BC">
        <w:rPr>
          <w:color w:val="auto"/>
          <w:kern w:val="0"/>
          <w:sz w:val="26"/>
          <w:szCs w:val="26"/>
          <w:lang w:bidi="ar-SA"/>
        </w:rPr>
        <w:t xml:space="preserve">indicare, ad integrazione di quanto indicato nella parte III, sez. C, </w:t>
      </w:r>
      <w:proofErr w:type="spellStart"/>
      <w:r w:rsidRPr="006124BC">
        <w:rPr>
          <w:color w:val="auto"/>
          <w:kern w:val="0"/>
          <w:sz w:val="26"/>
          <w:szCs w:val="26"/>
          <w:lang w:bidi="ar-SA"/>
        </w:rPr>
        <w:t>lett</w:t>
      </w:r>
      <w:proofErr w:type="spellEnd"/>
      <w:r w:rsidRPr="006124BC">
        <w:rPr>
          <w:color w:val="auto"/>
          <w:kern w:val="0"/>
          <w:sz w:val="26"/>
          <w:szCs w:val="26"/>
          <w:lang w:bidi="ar-SA"/>
        </w:rPr>
        <w:t xml:space="preserve">. d) del DGUE, i seguenti estremi del </w:t>
      </w:r>
      <w:r w:rsidRPr="006124BC">
        <w:rPr>
          <w:iCs/>
          <w:color w:val="auto"/>
          <w:kern w:val="0"/>
          <w:sz w:val="26"/>
          <w:szCs w:val="26"/>
          <w:lang w:bidi="ar-SA"/>
        </w:rPr>
        <w:t>provvedimento di ammissione al concordato e del provvedimento di autorizzazione a partecipare alle gare …………</w:t>
      </w:r>
      <w:r w:rsidR="00634045">
        <w:rPr>
          <w:iCs/>
          <w:color w:val="auto"/>
          <w:kern w:val="0"/>
          <w:sz w:val="26"/>
          <w:szCs w:val="26"/>
          <w:lang w:bidi="ar-SA"/>
        </w:rPr>
        <w:t>…</w:t>
      </w:r>
      <w:r w:rsidRPr="006124BC">
        <w:rPr>
          <w:iCs/>
          <w:color w:val="auto"/>
          <w:kern w:val="0"/>
          <w:sz w:val="26"/>
          <w:szCs w:val="26"/>
          <w:lang w:bidi="ar-SA"/>
        </w:rPr>
        <w:t xml:space="preserve"> rilasciati dal Tribunale di ………………</w:t>
      </w:r>
      <w:r w:rsidR="00634045">
        <w:rPr>
          <w:iCs/>
          <w:color w:val="auto"/>
          <w:kern w:val="0"/>
          <w:sz w:val="26"/>
          <w:szCs w:val="26"/>
          <w:lang w:bidi="ar-SA"/>
        </w:rPr>
        <w:t>….</w:t>
      </w:r>
      <w:r w:rsidRPr="006124BC">
        <w:rPr>
          <w:color w:val="auto"/>
          <w:kern w:val="0"/>
          <w:sz w:val="26"/>
          <w:szCs w:val="26"/>
          <w:lang w:bidi="ar-SA"/>
        </w:rPr>
        <w:t xml:space="preserve"> nonché dichiara di non partecipare alla gara quale mandataria di un raggruppamento temporaneo di imprese e che le altre imprese aderenti al raggruppamento non sono assoggettate ad una procedura concorsuale ai sensi dell’art. 186 </w:t>
      </w:r>
      <w:r w:rsidRPr="006124BC">
        <w:rPr>
          <w:i/>
          <w:color w:val="auto"/>
          <w:kern w:val="0"/>
          <w:sz w:val="26"/>
          <w:szCs w:val="26"/>
          <w:lang w:bidi="ar-SA"/>
        </w:rPr>
        <w:t>bis,</w:t>
      </w:r>
      <w:r w:rsidRPr="006124BC">
        <w:rPr>
          <w:color w:val="auto"/>
          <w:kern w:val="0"/>
          <w:sz w:val="26"/>
          <w:szCs w:val="26"/>
          <w:lang w:bidi="ar-SA"/>
        </w:rPr>
        <w:t xml:space="preserve"> comma 6 del </w:t>
      </w:r>
      <w:bookmarkEnd w:id="3"/>
      <w:r w:rsidRPr="006124BC">
        <w:rPr>
          <w:color w:val="auto"/>
          <w:kern w:val="0"/>
          <w:sz w:val="26"/>
          <w:szCs w:val="26"/>
          <w:lang w:bidi="ar-SA"/>
        </w:rPr>
        <w:t>R.D. 16 marzo 1942, n. 267</w:t>
      </w:r>
      <w:r w:rsidR="00BC6842" w:rsidRPr="006124BC">
        <w:rPr>
          <w:color w:val="auto"/>
          <w:kern w:val="0"/>
          <w:sz w:val="26"/>
          <w:szCs w:val="26"/>
          <w:lang w:bidi="ar-SA"/>
        </w:rPr>
        <w:t>.</w:t>
      </w:r>
    </w:p>
    <w:p w14:paraId="5561782F" w14:textId="77777777" w:rsidR="006124BC" w:rsidRPr="006124BC" w:rsidRDefault="006124BC" w:rsidP="006124BC">
      <w:pPr>
        <w:widowControl w:val="0"/>
        <w:tabs>
          <w:tab w:val="left" w:pos="0"/>
        </w:tabs>
        <w:suppressAutoHyphens w:val="0"/>
        <w:jc w:val="both"/>
        <w:rPr>
          <w:color w:val="auto"/>
          <w:kern w:val="0"/>
          <w:sz w:val="26"/>
          <w:szCs w:val="26"/>
          <w:lang w:bidi="ar-SA"/>
        </w:rPr>
      </w:pPr>
    </w:p>
    <w:p w14:paraId="174C8E13" w14:textId="77777777" w:rsidR="001106D7" w:rsidRDefault="00BC6842" w:rsidP="008B0ADC">
      <w:pPr>
        <w:suppressAutoHyphens w:val="0"/>
        <w:spacing w:before="240" w:after="0"/>
        <w:jc w:val="center"/>
        <w:rPr>
          <w:rFonts w:eastAsia="Times New Roman"/>
          <w:b/>
          <w:color w:val="auto"/>
          <w:kern w:val="0"/>
          <w:sz w:val="26"/>
          <w:szCs w:val="26"/>
          <w:lang w:bidi="ar-SA"/>
        </w:rPr>
      </w:pPr>
      <w:r w:rsidRPr="006124BC">
        <w:rPr>
          <w:rFonts w:eastAsia="Times New Roman"/>
          <w:b/>
          <w:color w:val="auto"/>
          <w:kern w:val="0"/>
          <w:sz w:val="26"/>
          <w:szCs w:val="26"/>
          <w:lang w:bidi="ar-SA"/>
        </w:rPr>
        <w:t>DICHIARA INOLTRE</w:t>
      </w:r>
    </w:p>
    <w:p w14:paraId="6EF33F73" w14:textId="77777777" w:rsidR="006124BC" w:rsidRDefault="006124BC" w:rsidP="006124BC">
      <w:pPr>
        <w:suppressAutoHyphens w:val="0"/>
        <w:spacing w:before="240" w:after="0"/>
        <w:jc w:val="both"/>
        <w:rPr>
          <w:color w:val="auto"/>
          <w:kern w:val="0"/>
          <w:sz w:val="26"/>
          <w:szCs w:val="26"/>
          <w:lang w:bidi="ar-SA"/>
        </w:rPr>
      </w:pPr>
      <w:r w:rsidRPr="006124BC">
        <w:rPr>
          <w:color w:val="auto"/>
          <w:kern w:val="0"/>
          <w:sz w:val="26"/>
          <w:szCs w:val="26"/>
          <w:lang w:bidi="ar-SA"/>
        </w:rPr>
        <w:t xml:space="preserve">l’indirizzo PEC </w:t>
      </w:r>
      <w:r w:rsidR="004B360D">
        <w:rPr>
          <w:color w:val="auto"/>
          <w:kern w:val="0"/>
          <w:sz w:val="26"/>
          <w:szCs w:val="26"/>
          <w:lang w:bidi="ar-SA"/>
        </w:rPr>
        <w:t>___________</w:t>
      </w:r>
      <w:r w:rsidR="00D577D3">
        <w:rPr>
          <w:color w:val="auto"/>
          <w:kern w:val="0"/>
          <w:sz w:val="26"/>
          <w:szCs w:val="26"/>
          <w:lang w:bidi="ar-SA"/>
        </w:rPr>
        <w:t>___________</w:t>
      </w:r>
      <w:r w:rsidR="004B360D">
        <w:rPr>
          <w:color w:val="auto"/>
          <w:kern w:val="0"/>
          <w:sz w:val="26"/>
          <w:szCs w:val="26"/>
          <w:lang w:bidi="ar-SA"/>
        </w:rPr>
        <w:t xml:space="preserve"> </w:t>
      </w:r>
      <w:r w:rsidRPr="006124BC">
        <w:rPr>
          <w:color w:val="auto"/>
          <w:kern w:val="0"/>
          <w:sz w:val="26"/>
          <w:szCs w:val="26"/>
          <w:lang w:bidi="ar-SA"/>
        </w:rPr>
        <w:t>oppure, solo in caso di concorrenti aventi sede in altri Stati membri, l</w:t>
      </w:r>
      <w:r w:rsidR="009F7264">
        <w:rPr>
          <w:color w:val="auto"/>
          <w:kern w:val="0"/>
          <w:sz w:val="26"/>
          <w:szCs w:val="26"/>
          <w:lang w:bidi="ar-SA"/>
        </w:rPr>
        <w:t>’indirizzo di posta elettronica</w:t>
      </w:r>
      <w:r w:rsidRPr="006124BC">
        <w:rPr>
          <w:color w:val="auto"/>
          <w:kern w:val="0"/>
          <w:sz w:val="26"/>
          <w:szCs w:val="26"/>
          <w:lang w:bidi="ar-SA"/>
        </w:rPr>
        <w:t xml:space="preserve"> ai fini delle comunicazioni di cui all’art. 76, comma 5 del Codice</w:t>
      </w:r>
      <w:r>
        <w:rPr>
          <w:color w:val="auto"/>
          <w:kern w:val="0"/>
          <w:sz w:val="26"/>
          <w:szCs w:val="26"/>
          <w:lang w:bidi="ar-SA"/>
        </w:rPr>
        <w:t>;</w:t>
      </w:r>
    </w:p>
    <w:p w14:paraId="04D602BC" w14:textId="77777777" w:rsidR="00D577D3" w:rsidRPr="00D577D3" w:rsidRDefault="00D577D3" w:rsidP="006124BC">
      <w:pPr>
        <w:suppressAutoHyphens w:val="0"/>
        <w:spacing w:before="240" w:after="0"/>
        <w:jc w:val="both"/>
        <w:rPr>
          <w:color w:val="auto"/>
          <w:kern w:val="0"/>
          <w:sz w:val="26"/>
          <w:szCs w:val="26"/>
          <w:lang w:bidi="ar-SA"/>
        </w:rPr>
      </w:pPr>
    </w:p>
    <w:p w14:paraId="2133A5C3" w14:textId="77777777" w:rsidR="00BC6842" w:rsidRDefault="00BC6842" w:rsidP="006124BC">
      <w:pPr>
        <w:suppressAutoHyphens w:val="0"/>
        <w:spacing w:before="60" w:after="60"/>
        <w:jc w:val="both"/>
        <w:rPr>
          <w:rFonts w:eastAsia="Times New Roman"/>
          <w:color w:val="auto"/>
          <w:kern w:val="0"/>
          <w:sz w:val="26"/>
          <w:szCs w:val="26"/>
          <w:lang w:bidi="ar-SA"/>
        </w:rPr>
      </w:pPr>
      <w:r w:rsidRPr="00E62CD2">
        <w:rPr>
          <w:rFonts w:eastAsia="Times New Roman"/>
          <w:color w:val="auto"/>
          <w:kern w:val="0"/>
          <w:sz w:val="26"/>
          <w:szCs w:val="26"/>
          <w:lang w:bidi="ar-SA"/>
        </w:rPr>
        <w:lastRenderedPageBreak/>
        <w:t>che, ai fini della verifica del rispetto della normativa della legge n. 68/99, l’Ufficio competente a cui rivolgersi è:</w:t>
      </w:r>
    </w:p>
    <w:p w14:paraId="556AFDE9" w14:textId="77777777" w:rsidR="006124BC" w:rsidRPr="00E62CD2" w:rsidRDefault="006124BC" w:rsidP="006124BC">
      <w:pPr>
        <w:suppressAutoHyphens w:val="0"/>
        <w:spacing w:before="60" w:after="60"/>
        <w:jc w:val="both"/>
        <w:rPr>
          <w:rFonts w:eastAsia="Times New Roman"/>
          <w:color w:val="auto"/>
          <w:kern w:val="0"/>
          <w:sz w:val="26"/>
          <w:szCs w:val="26"/>
          <w:lang w:bidi="ar-SA"/>
        </w:rPr>
      </w:pPr>
    </w:p>
    <w:tbl>
      <w:tblPr>
        <w:tblW w:w="842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0"/>
        <w:gridCol w:w="2169"/>
        <w:gridCol w:w="1277"/>
        <w:gridCol w:w="2297"/>
      </w:tblGrid>
      <w:tr w:rsidR="00BC6842" w:rsidRPr="00E62CD2" w14:paraId="6FA4054B" w14:textId="77777777" w:rsidTr="00A60D61">
        <w:trPr>
          <w:trHeight w:val="282"/>
        </w:trPr>
        <w:tc>
          <w:tcPr>
            <w:tcW w:w="2680" w:type="dxa"/>
            <w:shd w:val="clear" w:color="auto" w:fill="E0E0E0"/>
          </w:tcPr>
          <w:p w14:paraId="049BA5D8" w14:textId="77777777" w:rsidR="00BC6842" w:rsidRPr="00E62CD2" w:rsidRDefault="00BC6842" w:rsidP="00E01794">
            <w:pPr>
              <w:tabs>
                <w:tab w:val="left" w:pos="993"/>
              </w:tabs>
              <w:suppressAutoHyphens w:val="0"/>
              <w:spacing w:before="0" w:after="0"/>
              <w:jc w:val="center"/>
              <w:rPr>
                <w:rFonts w:eastAsia="Times New Roman"/>
                <w:b/>
                <w:color w:val="1F497D"/>
                <w:kern w:val="0"/>
                <w:sz w:val="26"/>
                <w:szCs w:val="26"/>
                <w:lang w:bidi="ar-SA"/>
              </w:rPr>
            </w:pPr>
            <w:r w:rsidRPr="00E62CD2">
              <w:rPr>
                <w:rFonts w:eastAsia="Times New Roman"/>
                <w:b/>
                <w:color w:val="1F497D"/>
                <w:kern w:val="0"/>
                <w:sz w:val="26"/>
                <w:szCs w:val="26"/>
                <w:lang w:bidi="ar-SA"/>
              </w:rPr>
              <w:t>Ufficio Provinciale</w:t>
            </w:r>
          </w:p>
        </w:tc>
        <w:tc>
          <w:tcPr>
            <w:tcW w:w="2169" w:type="dxa"/>
            <w:shd w:val="clear" w:color="auto" w:fill="E0E0E0"/>
          </w:tcPr>
          <w:p w14:paraId="62360CE8" w14:textId="77777777" w:rsidR="00BC6842" w:rsidRPr="00E62CD2" w:rsidRDefault="00BC6842" w:rsidP="00E01794">
            <w:pPr>
              <w:tabs>
                <w:tab w:val="left" w:pos="993"/>
              </w:tabs>
              <w:suppressAutoHyphens w:val="0"/>
              <w:spacing w:before="0" w:after="0"/>
              <w:jc w:val="center"/>
              <w:rPr>
                <w:rFonts w:eastAsia="Times New Roman"/>
                <w:b/>
                <w:color w:val="1F497D"/>
                <w:kern w:val="0"/>
                <w:sz w:val="26"/>
                <w:szCs w:val="26"/>
                <w:lang w:bidi="ar-SA"/>
              </w:rPr>
            </w:pPr>
            <w:r w:rsidRPr="00E62CD2">
              <w:rPr>
                <w:rFonts w:eastAsia="Times New Roman"/>
                <w:b/>
                <w:color w:val="1F497D"/>
                <w:kern w:val="0"/>
                <w:sz w:val="26"/>
                <w:szCs w:val="26"/>
                <w:lang w:bidi="ar-SA"/>
              </w:rPr>
              <w:t>indirizzo</w:t>
            </w:r>
          </w:p>
        </w:tc>
        <w:tc>
          <w:tcPr>
            <w:tcW w:w="1277" w:type="dxa"/>
            <w:shd w:val="clear" w:color="auto" w:fill="E0E0E0"/>
          </w:tcPr>
          <w:p w14:paraId="4E9A1E63" w14:textId="77777777" w:rsidR="00BC6842" w:rsidRPr="00E62CD2" w:rsidRDefault="00BC6842" w:rsidP="00E01794">
            <w:pPr>
              <w:tabs>
                <w:tab w:val="left" w:pos="993"/>
              </w:tabs>
              <w:suppressAutoHyphens w:val="0"/>
              <w:spacing w:before="0" w:after="0"/>
              <w:jc w:val="center"/>
              <w:rPr>
                <w:rFonts w:eastAsia="Times New Roman"/>
                <w:b/>
                <w:color w:val="1F497D"/>
                <w:kern w:val="0"/>
                <w:sz w:val="26"/>
                <w:szCs w:val="26"/>
                <w:lang w:bidi="ar-SA"/>
              </w:rPr>
            </w:pPr>
            <w:r w:rsidRPr="00E62CD2">
              <w:rPr>
                <w:rFonts w:eastAsia="Times New Roman"/>
                <w:b/>
                <w:color w:val="1F497D"/>
                <w:kern w:val="0"/>
                <w:sz w:val="26"/>
                <w:szCs w:val="26"/>
                <w:lang w:bidi="ar-SA"/>
              </w:rPr>
              <w:t>CAP</w:t>
            </w:r>
          </w:p>
        </w:tc>
        <w:tc>
          <w:tcPr>
            <w:tcW w:w="2297" w:type="dxa"/>
            <w:shd w:val="clear" w:color="auto" w:fill="E0E0E0"/>
          </w:tcPr>
          <w:p w14:paraId="098C8A58" w14:textId="77777777" w:rsidR="00BC6842" w:rsidRPr="00E62CD2" w:rsidRDefault="00BC6842" w:rsidP="00E01794">
            <w:pPr>
              <w:tabs>
                <w:tab w:val="left" w:pos="993"/>
              </w:tabs>
              <w:suppressAutoHyphens w:val="0"/>
              <w:spacing w:before="0" w:after="0"/>
              <w:jc w:val="center"/>
              <w:rPr>
                <w:rFonts w:eastAsia="Times New Roman"/>
                <w:b/>
                <w:color w:val="1F497D"/>
                <w:kern w:val="0"/>
                <w:sz w:val="26"/>
                <w:szCs w:val="26"/>
                <w:lang w:bidi="ar-SA"/>
              </w:rPr>
            </w:pPr>
            <w:r w:rsidRPr="00E62CD2">
              <w:rPr>
                <w:rFonts w:eastAsia="Times New Roman"/>
                <w:b/>
                <w:color w:val="1F497D"/>
                <w:kern w:val="0"/>
                <w:sz w:val="26"/>
                <w:szCs w:val="26"/>
                <w:lang w:bidi="ar-SA"/>
              </w:rPr>
              <w:t xml:space="preserve">Città </w:t>
            </w:r>
          </w:p>
        </w:tc>
      </w:tr>
      <w:tr w:rsidR="00BC6842" w:rsidRPr="00E62CD2" w14:paraId="44567C2C" w14:textId="77777777" w:rsidTr="00A60D61">
        <w:trPr>
          <w:trHeight w:val="357"/>
        </w:trPr>
        <w:tc>
          <w:tcPr>
            <w:tcW w:w="2680" w:type="dxa"/>
          </w:tcPr>
          <w:p w14:paraId="026BF859" w14:textId="77777777" w:rsidR="00BC6842" w:rsidRPr="00E62CD2" w:rsidRDefault="00BC6842" w:rsidP="00E01794">
            <w:pPr>
              <w:tabs>
                <w:tab w:val="left" w:pos="993"/>
              </w:tabs>
              <w:suppressAutoHyphens w:val="0"/>
              <w:spacing w:before="0" w:after="0"/>
              <w:jc w:val="both"/>
              <w:rPr>
                <w:rFonts w:eastAsia="Times New Roman"/>
                <w:color w:val="1F497D"/>
                <w:kern w:val="0"/>
                <w:sz w:val="26"/>
                <w:szCs w:val="26"/>
                <w:lang w:bidi="ar-SA"/>
              </w:rPr>
            </w:pPr>
          </w:p>
        </w:tc>
        <w:tc>
          <w:tcPr>
            <w:tcW w:w="2169" w:type="dxa"/>
          </w:tcPr>
          <w:p w14:paraId="0323299B" w14:textId="77777777" w:rsidR="00BC6842" w:rsidRPr="00E62CD2" w:rsidRDefault="00BC6842" w:rsidP="00E01794">
            <w:pPr>
              <w:tabs>
                <w:tab w:val="left" w:pos="993"/>
              </w:tabs>
              <w:suppressAutoHyphens w:val="0"/>
              <w:spacing w:before="0" w:after="0"/>
              <w:jc w:val="both"/>
              <w:rPr>
                <w:rFonts w:eastAsia="Times New Roman"/>
                <w:color w:val="1F497D"/>
                <w:kern w:val="0"/>
                <w:sz w:val="26"/>
                <w:szCs w:val="26"/>
                <w:lang w:bidi="ar-SA"/>
              </w:rPr>
            </w:pPr>
          </w:p>
        </w:tc>
        <w:tc>
          <w:tcPr>
            <w:tcW w:w="1277" w:type="dxa"/>
          </w:tcPr>
          <w:p w14:paraId="76FFC66C" w14:textId="77777777" w:rsidR="00BC6842" w:rsidRPr="00E62CD2" w:rsidRDefault="00BC6842" w:rsidP="00E01794">
            <w:pPr>
              <w:tabs>
                <w:tab w:val="left" w:pos="993"/>
              </w:tabs>
              <w:suppressAutoHyphens w:val="0"/>
              <w:spacing w:before="0" w:after="0"/>
              <w:jc w:val="both"/>
              <w:rPr>
                <w:rFonts w:eastAsia="Times New Roman"/>
                <w:color w:val="1F497D"/>
                <w:kern w:val="0"/>
                <w:sz w:val="26"/>
                <w:szCs w:val="26"/>
                <w:lang w:bidi="ar-SA"/>
              </w:rPr>
            </w:pPr>
          </w:p>
        </w:tc>
        <w:tc>
          <w:tcPr>
            <w:tcW w:w="2297" w:type="dxa"/>
          </w:tcPr>
          <w:p w14:paraId="4D6C0707" w14:textId="77777777" w:rsidR="00BC6842" w:rsidRPr="00E62CD2" w:rsidRDefault="00BC6842" w:rsidP="00E01794">
            <w:pPr>
              <w:tabs>
                <w:tab w:val="left" w:pos="993"/>
              </w:tabs>
              <w:suppressAutoHyphens w:val="0"/>
              <w:spacing w:before="0" w:after="0"/>
              <w:jc w:val="both"/>
              <w:rPr>
                <w:rFonts w:eastAsia="Times New Roman"/>
                <w:color w:val="1F497D"/>
                <w:kern w:val="0"/>
                <w:sz w:val="26"/>
                <w:szCs w:val="26"/>
                <w:lang w:bidi="ar-SA"/>
              </w:rPr>
            </w:pPr>
          </w:p>
        </w:tc>
      </w:tr>
      <w:tr w:rsidR="00BC6842" w:rsidRPr="00E62CD2" w14:paraId="7A3E72D6" w14:textId="77777777" w:rsidTr="00A60D61">
        <w:trPr>
          <w:trHeight w:val="282"/>
        </w:trPr>
        <w:tc>
          <w:tcPr>
            <w:tcW w:w="2680" w:type="dxa"/>
            <w:shd w:val="clear" w:color="auto" w:fill="E0E0E0"/>
          </w:tcPr>
          <w:p w14:paraId="44E67BA7" w14:textId="77777777" w:rsidR="00BC6842" w:rsidRPr="00E62CD2" w:rsidRDefault="00BC6842" w:rsidP="00E01794">
            <w:pPr>
              <w:tabs>
                <w:tab w:val="left" w:pos="993"/>
              </w:tabs>
              <w:suppressAutoHyphens w:val="0"/>
              <w:spacing w:before="0" w:after="0"/>
              <w:jc w:val="center"/>
              <w:rPr>
                <w:rFonts w:eastAsia="Times New Roman"/>
                <w:b/>
                <w:color w:val="1F497D"/>
                <w:kern w:val="0"/>
                <w:sz w:val="26"/>
                <w:szCs w:val="26"/>
                <w:lang w:bidi="ar-SA"/>
              </w:rPr>
            </w:pPr>
            <w:r w:rsidRPr="00E62CD2">
              <w:rPr>
                <w:rFonts w:eastAsia="Times New Roman"/>
                <w:b/>
                <w:color w:val="1F497D"/>
                <w:kern w:val="0"/>
                <w:sz w:val="26"/>
                <w:szCs w:val="26"/>
                <w:lang w:bidi="ar-SA"/>
              </w:rPr>
              <w:t>PEC</w:t>
            </w:r>
          </w:p>
        </w:tc>
        <w:tc>
          <w:tcPr>
            <w:tcW w:w="2169" w:type="dxa"/>
            <w:shd w:val="clear" w:color="auto" w:fill="E0E0E0"/>
          </w:tcPr>
          <w:p w14:paraId="59227D13" w14:textId="77777777" w:rsidR="00BC6842" w:rsidRPr="00E62CD2" w:rsidRDefault="00BC6842" w:rsidP="00E01794">
            <w:pPr>
              <w:tabs>
                <w:tab w:val="left" w:pos="993"/>
              </w:tabs>
              <w:suppressAutoHyphens w:val="0"/>
              <w:spacing w:before="0" w:after="0"/>
              <w:jc w:val="center"/>
              <w:rPr>
                <w:rFonts w:eastAsia="Times New Roman"/>
                <w:b/>
                <w:color w:val="1F497D"/>
                <w:kern w:val="0"/>
                <w:sz w:val="26"/>
                <w:szCs w:val="26"/>
                <w:lang w:bidi="ar-SA"/>
              </w:rPr>
            </w:pPr>
            <w:r w:rsidRPr="00E62CD2">
              <w:rPr>
                <w:rFonts w:eastAsia="Times New Roman"/>
                <w:b/>
                <w:color w:val="1F497D"/>
                <w:kern w:val="0"/>
                <w:sz w:val="26"/>
                <w:szCs w:val="26"/>
                <w:lang w:bidi="ar-SA"/>
              </w:rPr>
              <w:t>Tel.</w:t>
            </w:r>
          </w:p>
        </w:tc>
        <w:tc>
          <w:tcPr>
            <w:tcW w:w="3573" w:type="dxa"/>
            <w:gridSpan w:val="2"/>
            <w:shd w:val="clear" w:color="auto" w:fill="E0E0E0"/>
          </w:tcPr>
          <w:p w14:paraId="1B251FB7" w14:textId="77777777" w:rsidR="00BC6842" w:rsidRPr="00E62CD2" w:rsidRDefault="00BC6842" w:rsidP="00E01794">
            <w:pPr>
              <w:tabs>
                <w:tab w:val="left" w:pos="993"/>
              </w:tabs>
              <w:suppressAutoHyphens w:val="0"/>
              <w:spacing w:before="0" w:after="0"/>
              <w:jc w:val="center"/>
              <w:rPr>
                <w:rFonts w:eastAsia="Times New Roman"/>
                <w:b/>
                <w:color w:val="1F497D"/>
                <w:kern w:val="0"/>
                <w:sz w:val="26"/>
                <w:szCs w:val="26"/>
                <w:lang w:bidi="ar-SA"/>
              </w:rPr>
            </w:pPr>
            <w:r w:rsidRPr="00E62CD2">
              <w:rPr>
                <w:rFonts w:eastAsia="Times New Roman"/>
                <w:b/>
                <w:color w:val="1F497D"/>
                <w:kern w:val="0"/>
                <w:sz w:val="26"/>
                <w:szCs w:val="26"/>
                <w:lang w:bidi="ar-SA"/>
              </w:rPr>
              <w:t>N O T E</w:t>
            </w:r>
          </w:p>
        </w:tc>
      </w:tr>
      <w:tr w:rsidR="00BC6842" w:rsidRPr="00E62CD2" w14:paraId="31F2D9BA" w14:textId="77777777" w:rsidTr="00A60D61">
        <w:trPr>
          <w:trHeight w:val="357"/>
        </w:trPr>
        <w:tc>
          <w:tcPr>
            <w:tcW w:w="2680" w:type="dxa"/>
          </w:tcPr>
          <w:p w14:paraId="48C88742" w14:textId="77777777" w:rsidR="00BC6842" w:rsidRPr="00E62CD2" w:rsidRDefault="00BC6842" w:rsidP="00E01794">
            <w:pPr>
              <w:tabs>
                <w:tab w:val="left" w:pos="993"/>
              </w:tabs>
              <w:suppressAutoHyphens w:val="0"/>
              <w:spacing w:before="0" w:after="0"/>
              <w:jc w:val="both"/>
              <w:rPr>
                <w:rFonts w:eastAsia="Times New Roman"/>
                <w:color w:val="1F497D"/>
                <w:kern w:val="0"/>
                <w:sz w:val="26"/>
                <w:szCs w:val="26"/>
                <w:lang w:bidi="ar-SA"/>
              </w:rPr>
            </w:pPr>
          </w:p>
        </w:tc>
        <w:tc>
          <w:tcPr>
            <w:tcW w:w="2169" w:type="dxa"/>
          </w:tcPr>
          <w:p w14:paraId="4FF9D135" w14:textId="77777777" w:rsidR="00BC6842" w:rsidRPr="00E62CD2" w:rsidRDefault="00BC6842" w:rsidP="00E01794">
            <w:pPr>
              <w:tabs>
                <w:tab w:val="left" w:pos="993"/>
              </w:tabs>
              <w:suppressAutoHyphens w:val="0"/>
              <w:spacing w:before="0" w:after="0"/>
              <w:jc w:val="both"/>
              <w:rPr>
                <w:rFonts w:eastAsia="Times New Roman"/>
                <w:color w:val="1F497D"/>
                <w:kern w:val="0"/>
                <w:sz w:val="26"/>
                <w:szCs w:val="26"/>
                <w:lang w:bidi="ar-SA"/>
              </w:rPr>
            </w:pPr>
          </w:p>
        </w:tc>
        <w:tc>
          <w:tcPr>
            <w:tcW w:w="3573" w:type="dxa"/>
            <w:gridSpan w:val="2"/>
          </w:tcPr>
          <w:p w14:paraId="3DDBBD1D" w14:textId="77777777" w:rsidR="00BC6842" w:rsidRPr="00E62CD2" w:rsidRDefault="00BC6842" w:rsidP="00E01794">
            <w:pPr>
              <w:tabs>
                <w:tab w:val="left" w:pos="993"/>
              </w:tabs>
              <w:suppressAutoHyphens w:val="0"/>
              <w:spacing w:before="0" w:after="0"/>
              <w:jc w:val="both"/>
              <w:rPr>
                <w:rFonts w:eastAsia="Times New Roman"/>
                <w:color w:val="1F497D"/>
                <w:kern w:val="0"/>
                <w:sz w:val="26"/>
                <w:szCs w:val="26"/>
                <w:lang w:bidi="ar-SA"/>
              </w:rPr>
            </w:pPr>
          </w:p>
        </w:tc>
      </w:tr>
    </w:tbl>
    <w:p w14:paraId="4C978664" w14:textId="77777777" w:rsidR="004B7BC9" w:rsidRDefault="00FE5DAC" w:rsidP="00E46D91">
      <w:pPr>
        <w:suppressAutoHyphens w:val="0"/>
        <w:spacing w:before="60" w:after="60" w:line="276" w:lineRule="auto"/>
        <w:ind w:firstLine="360"/>
        <w:jc w:val="both"/>
        <w:rPr>
          <w:rFonts w:eastAsia="Times New Roman"/>
          <w:color w:val="auto"/>
          <w:kern w:val="0"/>
          <w:szCs w:val="24"/>
          <w:lang w:eastAsia="en-US" w:bidi="ar-SA"/>
        </w:rPr>
      </w:pPr>
      <w:r w:rsidRPr="00E62CD2">
        <w:rPr>
          <w:rFonts w:eastAsia="Times New Roman"/>
          <w:i/>
          <w:color w:val="auto"/>
          <w:kern w:val="0"/>
          <w:szCs w:val="24"/>
          <w:lang w:eastAsia="en-US" w:bidi="ar-SA"/>
        </w:rPr>
        <w:t>Luogo e data</w:t>
      </w:r>
      <w:r w:rsidR="004B7BC9">
        <w:rPr>
          <w:rFonts w:eastAsia="Times New Roman"/>
          <w:color w:val="auto"/>
          <w:kern w:val="0"/>
          <w:szCs w:val="24"/>
          <w:lang w:eastAsia="en-US" w:bidi="ar-SA"/>
        </w:rPr>
        <w:tab/>
      </w:r>
      <w:r w:rsidR="004B7BC9">
        <w:rPr>
          <w:rFonts w:eastAsia="Times New Roman"/>
          <w:color w:val="auto"/>
          <w:kern w:val="0"/>
          <w:szCs w:val="24"/>
          <w:lang w:eastAsia="en-US" w:bidi="ar-SA"/>
        </w:rPr>
        <w:tab/>
      </w:r>
      <w:r w:rsidR="004B7BC9">
        <w:rPr>
          <w:rFonts w:eastAsia="Times New Roman"/>
          <w:color w:val="auto"/>
          <w:kern w:val="0"/>
          <w:szCs w:val="24"/>
          <w:lang w:eastAsia="en-US" w:bidi="ar-SA"/>
        </w:rPr>
        <w:tab/>
      </w:r>
      <w:r w:rsidR="004B7BC9">
        <w:rPr>
          <w:rFonts w:eastAsia="Times New Roman"/>
          <w:color w:val="auto"/>
          <w:kern w:val="0"/>
          <w:szCs w:val="24"/>
          <w:lang w:eastAsia="en-US" w:bidi="ar-SA"/>
        </w:rPr>
        <w:tab/>
      </w:r>
      <w:r w:rsidR="004B7BC9">
        <w:rPr>
          <w:rFonts w:eastAsia="Times New Roman"/>
          <w:color w:val="auto"/>
          <w:kern w:val="0"/>
          <w:szCs w:val="24"/>
          <w:lang w:eastAsia="en-US" w:bidi="ar-SA"/>
        </w:rPr>
        <w:tab/>
      </w:r>
      <w:r w:rsidR="004B7BC9">
        <w:rPr>
          <w:rFonts w:eastAsia="Times New Roman"/>
          <w:color w:val="auto"/>
          <w:kern w:val="0"/>
          <w:szCs w:val="24"/>
          <w:lang w:eastAsia="en-US" w:bidi="ar-SA"/>
        </w:rPr>
        <w:tab/>
      </w:r>
    </w:p>
    <w:p w14:paraId="6C0B91A7" w14:textId="77777777" w:rsidR="003D349F" w:rsidRPr="003A1CEC" w:rsidRDefault="004B7BC9" w:rsidP="004B7BC9">
      <w:pPr>
        <w:suppressAutoHyphens w:val="0"/>
        <w:spacing w:before="60" w:after="60" w:line="276" w:lineRule="auto"/>
        <w:ind w:left="5664"/>
        <w:jc w:val="both"/>
        <w:rPr>
          <w:rFonts w:eastAsia="Times New Roman"/>
          <w:i/>
          <w:color w:val="auto"/>
          <w:kern w:val="0"/>
          <w:szCs w:val="24"/>
          <w:lang w:eastAsia="en-US" w:bidi="ar-SA"/>
        </w:rPr>
      </w:pPr>
      <w:r>
        <w:rPr>
          <w:rFonts w:eastAsia="Times New Roman"/>
          <w:i/>
          <w:color w:val="auto"/>
          <w:kern w:val="0"/>
          <w:szCs w:val="24"/>
          <w:lang w:eastAsia="en-US" w:bidi="ar-SA"/>
        </w:rPr>
        <w:t xml:space="preserve">Firmata </w:t>
      </w:r>
      <w:r w:rsidRPr="003A1CEC">
        <w:rPr>
          <w:rFonts w:eastAsia="Times New Roman"/>
          <w:i/>
          <w:color w:val="auto"/>
          <w:kern w:val="0"/>
          <w:szCs w:val="24"/>
          <w:lang w:eastAsia="en-US" w:bidi="ar-SA"/>
        </w:rPr>
        <w:t>digitalmente</w:t>
      </w:r>
      <w:r w:rsidR="00FE5DAC" w:rsidRPr="003A1CEC">
        <w:rPr>
          <w:rStyle w:val="Rimandonotaapidipagina"/>
          <w:rFonts w:eastAsia="Times New Roman"/>
          <w:i/>
          <w:color w:val="auto"/>
          <w:kern w:val="0"/>
          <w:szCs w:val="24"/>
          <w:lang w:eastAsia="en-US" w:bidi="ar-SA"/>
        </w:rPr>
        <w:footnoteReference w:id="10"/>
      </w:r>
      <w:r w:rsidR="003D349F" w:rsidRPr="003A1CEC">
        <w:rPr>
          <w:rFonts w:eastAsia="Times New Roman"/>
          <w:i/>
          <w:color w:val="auto"/>
          <w:kern w:val="0"/>
          <w:szCs w:val="24"/>
          <w:lang w:eastAsia="en-US" w:bidi="ar-SA"/>
        </w:rPr>
        <w:tab/>
      </w:r>
      <w:r w:rsidR="003D349F" w:rsidRPr="003A1CEC">
        <w:rPr>
          <w:rFonts w:eastAsia="Times New Roman"/>
          <w:i/>
          <w:color w:val="auto"/>
          <w:kern w:val="0"/>
          <w:szCs w:val="24"/>
          <w:lang w:eastAsia="en-US" w:bidi="ar-SA"/>
        </w:rPr>
        <w:tab/>
      </w:r>
      <w:r w:rsidR="003D349F" w:rsidRPr="003A1CEC">
        <w:rPr>
          <w:rFonts w:eastAsia="Times New Roman"/>
          <w:i/>
          <w:color w:val="auto"/>
          <w:kern w:val="0"/>
          <w:szCs w:val="24"/>
          <w:lang w:eastAsia="en-US" w:bidi="ar-SA"/>
        </w:rPr>
        <w:tab/>
      </w:r>
      <w:r w:rsidR="003D349F" w:rsidRPr="003A1CEC">
        <w:rPr>
          <w:rFonts w:eastAsia="Times New Roman"/>
          <w:i/>
          <w:color w:val="auto"/>
          <w:kern w:val="0"/>
          <w:szCs w:val="24"/>
          <w:lang w:eastAsia="en-US" w:bidi="ar-SA"/>
        </w:rPr>
        <w:tab/>
      </w:r>
      <w:r w:rsidR="003D349F" w:rsidRPr="003A1CEC">
        <w:rPr>
          <w:rFonts w:eastAsia="Times New Roman"/>
          <w:i/>
          <w:color w:val="auto"/>
          <w:kern w:val="0"/>
          <w:szCs w:val="24"/>
          <w:lang w:eastAsia="en-US" w:bidi="ar-SA"/>
        </w:rPr>
        <w:tab/>
      </w:r>
      <w:r w:rsidR="003D349F" w:rsidRPr="003A1CEC">
        <w:rPr>
          <w:rFonts w:eastAsia="Times New Roman"/>
          <w:i/>
          <w:color w:val="auto"/>
          <w:kern w:val="0"/>
          <w:szCs w:val="24"/>
          <w:lang w:eastAsia="en-US" w:bidi="ar-SA"/>
        </w:rPr>
        <w:tab/>
      </w:r>
      <w:r w:rsidR="003D349F" w:rsidRPr="003A1CEC">
        <w:rPr>
          <w:rFonts w:eastAsia="Times New Roman"/>
          <w:i/>
          <w:color w:val="auto"/>
          <w:kern w:val="0"/>
          <w:szCs w:val="24"/>
          <w:lang w:eastAsia="en-US" w:bidi="ar-SA"/>
        </w:rPr>
        <w:tab/>
      </w:r>
      <w:r w:rsidR="003D349F" w:rsidRPr="003A1CEC">
        <w:rPr>
          <w:rFonts w:eastAsia="Times New Roman"/>
          <w:i/>
          <w:color w:val="auto"/>
          <w:kern w:val="0"/>
          <w:szCs w:val="24"/>
          <w:lang w:eastAsia="en-US" w:bidi="ar-SA"/>
        </w:rPr>
        <w:tab/>
        <w:t xml:space="preserve">     </w:t>
      </w:r>
      <w:r w:rsidR="002F4D0D">
        <w:rPr>
          <w:rFonts w:eastAsia="Times New Roman"/>
          <w:i/>
          <w:color w:val="auto"/>
          <w:kern w:val="0"/>
          <w:szCs w:val="24"/>
          <w:lang w:eastAsia="en-US" w:bidi="ar-SA"/>
        </w:rPr>
        <w:t xml:space="preserve">             </w:t>
      </w:r>
    </w:p>
    <w:p w14:paraId="12DFA004" w14:textId="77777777" w:rsidR="007E48E5" w:rsidRPr="00E62CD2" w:rsidRDefault="007E48E5" w:rsidP="00E46D91">
      <w:pPr>
        <w:suppressAutoHyphens w:val="0"/>
        <w:spacing w:before="60" w:after="60" w:line="276" w:lineRule="auto"/>
        <w:ind w:firstLine="360"/>
        <w:jc w:val="both"/>
        <w:rPr>
          <w:rFonts w:eastAsia="Times New Roman"/>
          <w:i/>
          <w:color w:val="auto"/>
          <w:kern w:val="0"/>
          <w:szCs w:val="24"/>
          <w:lang w:eastAsia="en-US" w:bidi="ar-SA"/>
        </w:rPr>
      </w:pPr>
    </w:p>
    <w:p w14:paraId="280A861B" w14:textId="77777777" w:rsidR="00BC6842" w:rsidRDefault="00BC6842" w:rsidP="00E46D91">
      <w:pPr>
        <w:suppressAutoHyphens w:val="0"/>
        <w:spacing w:before="60" w:after="60" w:line="276" w:lineRule="auto"/>
        <w:ind w:firstLine="360"/>
        <w:jc w:val="both"/>
        <w:rPr>
          <w:rFonts w:eastAsia="Times New Roman"/>
          <w:i/>
          <w:color w:val="auto"/>
          <w:kern w:val="0"/>
          <w:szCs w:val="24"/>
          <w:lang w:eastAsia="en-US" w:bidi="ar-SA"/>
        </w:rPr>
      </w:pPr>
    </w:p>
    <w:p w14:paraId="36C78CAE" w14:textId="77777777" w:rsidR="006124BC" w:rsidRPr="00E62CD2" w:rsidRDefault="006124BC" w:rsidP="00E46D91">
      <w:pPr>
        <w:suppressAutoHyphens w:val="0"/>
        <w:spacing w:before="60" w:after="60" w:line="276" w:lineRule="auto"/>
        <w:ind w:firstLine="360"/>
        <w:jc w:val="both"/>
        <w:rPr>
          <w:rFonts w:eastAsia="Times New Roman"/>
          <w:i/>
          <w:color w:val="auto"/>
          <w:kern w:val="0"/>
          <w:szCs w:val="24"/>
          <w:lang w:eastAsia="en-US" w:bidi="ar-SA"/>
        </w:rPr>
      </w:pPr>
    </w:p>
    <w:p w14:paraId="206CC502" w14:textId="77777777" w:rsidR="007E48E5" w:rsidRPr="00E62CD2" w:rsidRDefault="007E48E5" w:rsidP="007E48E5">
      <w:pPr>
        <w:suppressAutoHyphens w:val="0"/>
        <w:spacing w:before="60" w:after="60" w:line="276" w:lineRule="auto"/>
        <w:jc w:val="both"/>
        <w:rPr>
          <w:rFonts w:eastAsia="Times New Roman"/>
          <w:i/>
          <w:color w:val="auto"/>
          <w:kern w:val="0"/>
          <w:szCs w:val="24"/>
          <w:lang w:eastAsia="en-US" w:bidi="ar-SA"/>
        </w:rPr>
      </w:pPr>
      <w:r w:rsidRPr="00E62CD2">
        <w:rPr>
          <w:rFonts w:eastAsia="Times New Roman"/>
          <w:i/>
          <w:color w:val="auto"/>
          <w:kern w:val="0"/>
          <w:szCs w:val="24"/>
          <w:lang w:eastAsia="en-US" w:bidi="ar-SA"/>
        </w:rPr>
        <w:t>Allegati:</w:t>
      </w:r>
    </w:p>
    <w:p w14:paraId="07CE9062" w14:textId="77777777" w:rsidR="00E62CD2" w:rsidRPr="00E62CD2" w:rsidRDefault="007E48E5" w:rsidP="007E48E5">
      <w:pPr>
        <w:pStyle w:val="Paragrafoelenco"/>
        <w:numPr>
          <w:ilvl w:val="0"/>
          <w:numId w:val="27"/>
        </w:numPr>
        <w:suppressAutoHyphens w:val="0"/>
        <w:spacing w:before="60" w:after="60" w:line="276" w:lineRule="auto"/>
        <w:jc w:val="both"/>
        <w:rPr>
          <w:rFonts w:eastAsia="Times New Roman"/>
          <w:color w:val="auto"/>
          <w:kern w:val="0"/>
          <w:szCs w:val="24"/>
          <w:lang w:eastAsia="en-US" w:bidi="ar-SA"/>
        </w:rPr>
      </w:pPr>
      <w:r w:rsidRPr="00E62CD2">
        <w:rPr>
          <w:rFonts w:eastAsia="Times New Roman"/>
          <w:color w:val="auto"/>
          <w:kern w:val="0"/>
          <w:szCs w:val="24"/>
          <w:lang w:eastAsia="en-US" w:bidi="ar-SA"/>
        </w:rPr>
        <w:t>Patti d’integrità di Agenzia delle Entrate</w:t>
      </w:r>
      <w:r w:rsidR="00E62CD2" w:rsidRPr="00E62CD2">
        <w:rPr>
          <w:rFonts w:eastAsia="Times New Roman"/>
          <w:color w:val="auto"/>
          <w:kern w:val="0"/>
          <w:szCs w:val="24"/>
          <w:lang w:eastAsia="en-US" w:bidi="ar-SA"/>
        </w:rPr>
        <w:t>;</w:t>
      </w:r>
    </w:p>
    <w:p w14:paraId="1A85AAFD" w14:textId="77777777" w:rsidR="006124BC" w:rsidRPr="006124BC" w:rsidRDefault="006124BC" w:rsidP="006124BC">
      <w:pPr>
        <w:pStyle w:val="Paragrafoelenco"/>
        <w:numPr>
          <w:ilvl w:val="0"/>
          <w:numId w:val="27"/>
        </w:numPr>
        <w:rPr>
          <w:rFonts w:eastAsia="Times New Roman"/>
          <w:color w:val="auto"/>
          <w:kern w:val="0"/>
          <w:szCs w:val="24"/>
          <w:lang w:eastAsia="en-US" w:bidi="ar-SA"/>
        </w:rPr>
      </w:pPr>
      <w:r w:rsidRPr="006124BC">
        <w:rPr>
          <w:rFonts w:eastAsia="Times New Roman"/>
          <w:color w:val="auto"/>
          <w:kern w:val="0"/>
          <w:szCs w:val="24"/>
          <w:lang w:eastAsia="en-US" w:bidi="ar-SA"/>
        </w:rPr>
        <w:t>Ricevuta di avvenuto versamento dell’imposta di bollo.</w:t>
      </w:r>
    </w:p>
    <w:p w14:paraId="14FD65E8" w14:textId="77777777" w:rsidR="006124BC" w:rsidRPr="00E62CD2" w:rsidRDefault="006124BC" w:rsidP="006124BC">
      <w:pPr>
        <w:pStyle w:val="Paragrafoelenco"/>
        <w:suppressAutoHyphens w:val="0"/>
        <w:spacing w:before="60" w:after="60" w:line="276" w:lineRule="auto"/>
        <w:jc w:val="both"/>
        <w:rPr>
          <w:rFonts w:eastAsia="Times New Roman"/>
          <w:color w:val="auto"/>
          <w:kern w:val="0"/>
          <w:szCs w:val="24"/>
          <w:lang w:eastAsia="en-US" w:bidi="ar-SA"/>
        </w:rPr>
      </w:pPr>
    </w:p>
    <w:sectPr w:rsidR="006124BC" w:rsidRPr="00E62CD2" w:rsidSect="00E46D91">
      <w:headerReference w:type="default" r:id="rId21"/>
      <w:footerReference w:type="default" r:id="rId22"/>
      <w:pgSz w:w="12240" w:h="15840"/>
      <w:pgMar w:top="956"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01956" w14:textId="77777777" w:rsidR="00CF1EE7" w:rsidRDefault="00CF1EE7">
      <w:pPr>
        <w:spacing w:before="0" w:after="0"/>
      </w:pPr>
      <w:r>
        <w:separator/>
      </w:r>
    </w:p>
  </w:endnote>
  <w:endnote w:type="continuationSeparator" w:id="0">
    <w:p w14:paraId="32B6B356" w14:textId="77777777" w:rsidR="00CF1EE7" w:rsidRDefault="00CF1EE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font360">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altName w:val="Malgun Gothic Semilight"/>
    <w:panose1 w:val="020B0604020202020204"/>
    <w:charset w:val="80"/>
    <w:family w:val="swiss"/>
    <w:pitch w:val="variable"/>
    <w:sig w:usb0="F7FFAFFF" w:usb1="E9DFFFFF" w:usb2="0000003F" w:usb3="00000000" w:csb0="003F01FF" w:csb1="00000000"/>
  </w:font>
  <w:font w:name="Mangal">
    <w:altName w:val="Cambria Math"/>
    <w:panose1 w:val="02040503050203030202"/>
    <w:charset w:val="00"/>
    <w:family w:val="roman"/>
    <w:pitch w:val="variable"/>
    <w:sig w:usb0="00000003" w:usb1="00000000" w:usb2="00000000" w:usb3="00000000" w:csb0="00000001" w:csb1="00000000"/>
  </w:font>
  <w:font w:name="font359">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0B8C1" w14:textId="77777777" w:rsidR="00E61566" w:rsidRDefault="00E6156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51C72CA" w14:textId="77777777" w:rsidR="00E61566" w:rsidRDefault="00E615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5740"/>
      <w:gridCol w:w="3615"/>
    </w:tblGrid>
    <w:tr w:rsidR="00E61566" w:rsidRPr="003A4F06" w14:paraId="4B66AE24" w14:textId="77777777" w:rsidTr="00542109">
      <w:tc>
        <w:tcPr>
          <w:tcW w:w="5740" w:type="dxa"/>
        </w:tcPr>
        <w:p w14:paraId="68877494" w14:textId="77777777" w:rsidR="00E61566" w:rsidRPr="003A4F06" w:rsidRDefault="00E61566">
          <w:pPr>
            <w:tabs>
              <w:tab w:val="right" w:pos="5600"/>
            </w:tabs>
            <w:rPr>
              <w:rFonts w:ascii="Arial" w:hAnsi="Arial" w:cs="Arial"/>
              <w:i/>
              <w:iCs/>
              <w:sz w:val="18"/>
              <w:szCs w:val="18"/>
              <w:highlight w:val="yellow"/>
            </w:rPr>
          </w:pPr>
          <w:r>
            <w:rPr>
              <w:rFonts w:ascii="Arial" w:hAnsi="Arial" w:cs="Arial"/>
              <w:i/>
              <w:iCs/>
              <w:sz w:val="18"/>
              <w:szCs w:val="18"/>
            </w:rPr>
            <w:tab/>
          </w:r>
        </w:p>
      </w:tc>
      <w:tc>
        <w:tcPr>
          <w:tcW w:w="3755" w:type="dxa"/>
        </w:tcPr>
        <w:p w14:paraId="2F903C51" w14:textId="04E007C2" w:rsidR="00E61566" w:rsidRPr="003A4F06" w:rsidRDefault="00E61566" w:rsidP="005A5500">
          <w:pPr>
            <w:jc w:val="right"/>
            <w:rPr>
              <w:rFonts w:ascii="Arial" w:hAnsi="Arial" w:cs="Arial"/>
              <w:i/>
              <w:iCs/>
              <w:sz w:val="18"/>
              <w:szCs w:val="18"/>
            </w:rPr>
          </w:pPr>
          <w:r w:rsidRPr="003A4F06">
            <w:rPr>
              <w:rStyle w:val="Numeropagina"/>
              <w:rFonts w:ascii="Arial" w:hAnsi="Arial" w:cs="Arial"/>
              <w:i/>
              <w:iCs/>
              <w:sz w:val="18"/>
              <w:szCs w:val="18"/>
            </w:rPr>
            <w:fldChar w:fldCharType="begin"/>
          </w:r>
          <w:r w:rsidRPr="003A4F06">
            <w:rPr>
              <w:rStyle w:val="Numeropagina"/>
              <w:rFonts w:ascii="Arial" w:hAnsi="Arial" w:cs="Arial"/>
              <w:i/>
              <w:iCs/>
              <w:sz w:val="18"/>
              <w:szCs w:val="18"/>
            </w:rPr>
            <w:instrText xml:space="preserve"> PAGE </w:instrText>
          </w:r>
          <w:r w:rsidRPr="003A4F06">
            <w:rPr>
              <w:rStyle w:val="Numeropagina"/>
              <w:rFonts w:ascii="Arial" w:hAnsi="Arial" w:cs="Arial"/>
              <w:i/>
              <w:iCs/>
              <w:sz w:val="18"/>
              <w:szCs w:val="18"/>
            </w:rPr>
            <w:fldChar w:fldCharType="separate"/>
          </w:r>
          <w:r w:rsidR="00B33C0C">
            <w:rPr>
              <w:rStyle w:val="Numeropagina"/>
              <w:rFonts w:ascii="Arial" w:hAnsi="Arial" w:cs="Arial"/>
              <w:i/>
              <w:iCs/>
              <w:noProof/>
              <w:sz w:val="18"/>
              <w:szCs w:val="18"/>
            </w:rPr>
            <w:t>1</w:t>
          </w:r>
          <w:r w:rsidRPr="003A4F06">
            <w:rPr>
              <w:rStyle w:val="Numeropagina"/>
              <w:rFonts w:ascii="Arial" w:hAnsi="Arial" w:cs="Arial"/>
              <w:i/>
              <w:iCs/>
              <w:sz w:val="18"/>
              <w:szCs w:val="18"/>
            </w:rPr>
            <w:fldChar w:fldCharType="end"/>
          </w:r>
          <w:r w:rsidRPr="003A4F06">
            <w:rPr>
              <w:rStyle w:val="Numeropagina"/>
              <w:rFonts w:ascii="Arial" w:hAnsi="Arial" w:cs="Arial"/>
              <w:i/>
              <w:iCs/>
              <w:sz w:val="18"/>
              <w:szCs w:val="18"/>
            </w:rPr>
            <w:t xml:space="preserve"> di </w:t>
          </w:r>
          <w:r w:rsidRPr="003A4F06">
            <w:rPr>
              <w:rStyle w:val="Numeropagina"/>
              <w:rFonts w:ascii="Arial" w:hAnsi="Arial" w:cs="Arial"/>
              <w:i/>
              <w:iCs/>
              <w:sz w:val="18"/>
              <w:szCs w:val="18"/>
            </w:rPr>
            <w:fldChar w:fldCharType="begin"/>
          </w:r>
          <w:r w:rsidRPr="003A4F06">
            <w:rPr>
              <w:rStyle w:val="Numeropagina"/>
              <w:rFonts w:ascii="Arial" w:hAnsi="Arial" w:cs="Arial"/>
              <w:i/>
              <w:iCs/>
              <w:sz w:val="18"/>
              <w:szCs w:val="18"/>
            </w:rPr>
            <w:instrText xml:space="preserve"> NUMPAGES </w:instrText>
          </w:r>
          <w:r w:rsidRPr="003A4F06">
            <w:rPr>
              <w:rStyle w:val="Numeropagina"/>
              <w:rFonts w:ascii="Arial" w:hAnsi="Arial" w:cs="Arial"/>
              <w:i/>
              <w:iCs/>
              <w:sz w:val="18"/>
              <w:szCs w:val="18"/>
            </w:rPr>
            <w:fldChar w:fldCharType="separate"/>
          </w:r>
          <w:r w:rsidR="00B33C0C">
            <w:rPr>
              <w:rStyle w:val="Numeropagina"/>
              <w:rFonts w:ascii="Arial" w:hAnsi="Arial" w:cs="Arial"/>
              <w:i/>
              <w:iCs/>
              <w:noProof/>
              <w:sz w:val="18"/>
              <w:szCs w:val="18"/>
            </w:rPr>
            <w:t>10</w:t>
          </w:r>
          <w:r w:rsidRPr="003A4F06">
            <w:rPr>
              <w:rStyle w:val="Numeropagina"/>
              <w:rFonts w:ascii="Arial" w:hAnsi="Arial" w:cs="Arial"/>
              <w:i/>
              <w:iCs/>
              <w:sz w:val="18"/>
              <w:szCs w:val="18"/>
            </w:rPr>
            <w:fldChar w:fldCharType="end"/>
          </w:r>
        </w:p>
      </w:tc>
    </w:tr>
  </w:tbl>
  <w:p w14:paraId="3D337631" w14:textId="77777777" w:rsidR="00E61566" w:rsidRDefault="00E6156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55C91" w14:textId="75ED8EC8" w:rsidR="00FE66D0" w:rsidRPr="00D509A5" w:rsidRDefault="00FE66D0"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33C0C">
      <w:rPr>
        <w:rFonts w:ascii="Calibri" w:hAnsi="Calibri"/>
        <w:noProof/>
        <w:sz w:val="20"/>
        <w:szCs w:val="20"/>
      </w:rPr>
      <w:t>10</w:t>
    </w:r>
    <w:r w:rsidRPr="00D509A5">
      <w:rPr>
        <w:rFonts w:ascii="Calibri" w:hAnsi="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934B3" w14:textId="77777777" w:rsidR="00CF1EE7" w:rsidRDefault="00CF1EE7">
      <w:pPr>
        <w:spacing w:before="0" w:after="0"/>
      </w:pPr>
      <w:r>
        <w:separator/>
      </w:r>
    </w:p>
  </w:footnote>
  <w:footnote w:type="continuationSeparator" w:id="0">
    <w:p w14:paraId="4AD4803E" w14:textId="77777777" w:rsidR="00CF1EE7" w:rsidRDefault="00CF1EE7">
      <w:pPr>
        <w:spacing w:before="0" w:after="0"/>
      </w:pPr>
      <w:r>
        <w:continuationSeparator/>
      </w:r>
    </w:p>
  </w:footnote>
  <w:footnote w:id="1">
    <w:p w14:paraId="6209741D" w14:textId="77777777" w:rsidR="00FB5FC4" w:rsidRPr="00816A07" w:rsidRDefault="00FB5FC4" w:rsidP="00E46D91">
      <w:pPr>
        <w:suppressAutoHyphens w:val="0"/>
        <w:spacing w:before="0" w:after="0" w:line="276" w:lineRule="auto"/>
        <w:jc w:val="both"/>
        <w:rPr>
          <w:rFonts w:eastAsia="Times New Roman"/>
          <w:color w:val="auto"/>
          <w:kern w:val="0"/>
          <w:sz w:val="18"/>
          <w:szCs w:val="18"/>
          <w:lang w:bidi="ar-SA"/>
        </w:rPr>
      </w:pPr>
      <w:r>
        <w:rPr>
          <w:rStyle w:val="Rimandonotaapidipagina"/>
        </w:rPr>
        <w:footnoteRef/>
      </w:r>
      <w:r>
        <w:t xml:space="preserve"> </w:t>
      </w:r>
      <w:r w:rsidRPr="00816A07">
        <w:rPr>
          <w:rFonts w:eastAsia="Times New Roman"/>
          <w:color w:val="auto"/>
          <w:kern w:val="0"/>
          <w:sz w:val="18"/>
          <w:szCs w:val="18"/>
          <w:lang w:eastAsia="en-US" w:bidi="ar-SA"/>
        </w:rPr>
        <w:t xml:space="preserve">In caso di partecipazione in RTI, consorzio ordinario, aggregazione di imprese di rete, GEIE, il concorrente fornisce i dati identificativi </w:t>
      </w:r>
      <w:r w:rsidRPr="00816A07">
        <w:rPr>
          <w:rFonts w:eastAsia="Times New Roman"/>
          <w:color w:val="auto"/>
          <w:kern w:val="0"/>
          <w:sz w:val="18"/>
          <w:szCs w:val="18"/>
          <w:lang w:bidi="ar-SA"/>
        </w:rPr>
        <w:t>(ragione sociale, codice fiscale, sede)</w:t>
      </w:r>
      <w:r w:rsidRPr="00816A07">
        <w:rPr>
          <w:rFonts w:eastAsia="Times New Roman"/>
          <w:color w:val="auto"/>
          <w:kern w:val="0"/>
          <w:sz w:val="18"/>
          <w:szCs w:val="18"/>
          <w:lang w:eastAsia="en-US" w:bidi="ar-SA"/>
        </w:rPr>
        <w:t xml:space="preserve"> e il ruolo</w:t>
      </w:r>
      <w:r w:rsidRPr="00816A07">
        <w:rPr>
          <w:rFonts w:eastAsia="Times New Roman"/>
          <w:color w:val="auto"/>
          <w:kern w:val="0"/>
          <w:sz w:val="18"/>
          <w:szCs w:val="18"/>
          <w:lang w:bidi="ar-SA"/>
        </w:rPr>
        <w:t xml:space="preserve"> di ciascuna impresa (mandataria/mandante; capofila/consorziata).</w:t>
      </w:r>
    </w:p>
    <w:p w14:paraId="1FB85C98" w14:textId="77777777" w:rsidR="00FB5FC4" w:rsidRPr="00E46D91" w:rsidRDefault="00FB5FC4" w:rsidP="00E46D91">
      <w:pPr>
        <w:suppressAutoHyphens w:val="0"/>
        <w:spacing w:before="0" w:after="0" w:line="276" w:lineRule="auto"/>
        <w:jc w:val="both"/>
        <w:rPr>
          <w:sz w:val="18"/>
          <w:szCs w:val="18"/>
        </w:rPr>
      </w:pPr>
      <w:r w:rsidRPr="00816A07">
        <w:rPr>
          <w:rFonts w:eastAsia="Times New Roman"/>
          <w:color w:val="auto"/>
          <w:kern w:val="0"/>
          <w:sz w:val="18"/>
          <w:szCs w:val="18"/>
          <w:lang w:eastAsia="en-US" w:bidi="ar-SA"/>
        </w:rPr>
        <w:t>Nel</w:t>
      </w:r>
      <w:r w:rsidRPr="00816A07">
        <w:rPr>
          <w:rFonts w:eastAsia="Times New Roman"/>
          <w:color w:val="auto"/>
          <w:kern w:val="0"/>
          <w:sz w:val="18"/>
          <w:szCs w:val="18"/>
          <w:lang w:bidi="ar-SA"/>
        </w:rPr>
        <w:t xml:space="preserve"> caso di consorzio di cooperative e imprese artigiane o di consorzio stabile di cui all’art. 45, comma 2 </w:t>
      </w:r>
      <w:proofErr w:type="spellStart"/>
      <w:r w:rsidRPr="00816A07">
        <w:rPr>
          <w:rFonts w:eastAsia="Times New Roman"/>
          <w:color w:val="auto"/>
          <w:kern w:val="0"/>
          <w:sz w:val="18"/>
          <w:szCs w:val="18"/>
          <w:lang w:bidi="ar-SA"/>
        </w:rPr>
        <w:t>lett</w:t>
      </w:r>
      <w:proofErr w:type="spellEnd"/>
      <w:r w:rsidRPr="00816A07">
        <w:rPr>
          <w:rFonts w:eastAsia="Times New Roman"/>
          <w:color w:val="auto"/>
          <w:kern w:val="0"/>
          <w:sz w:val="18"/>
          <w:szCs w:val="18"/>
          <w:lang w:bidi="ar-SA"/>
        </w:rPr>
        <w:t>. b) e c) del Codice, il consorzio indica il consorziato per il quale concorre alla gara; qualora il consorzio non indichi per quale/i consorziato/i concorre, si intende che lo stesso partecipa in nome e per conto proprio.</w:t>
      </w:r>
    </w:p>
  </w:footnote>
  <w:footnote w:id="2">
    <w:p w14:paraId="7EC507CF" w14:textId="77777777" w:rsidR="00446F2B" w:rsidRPr="003E60D1" w:rsidRDefault="00446F2B" w:rsidP="00446F2B">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3">
    <w:p w14:paraId="67C9932C" w14:textId="77777777" w:rsidR="00446F2B" w:rsidRPr="003E60D1" w:rsidRDefault="00446F2B" w:rsidP="00446F2B">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4">
    <w:p w14:paraId="3B1FEC4E" w14:textId="77777777" w:rsidR="00446F2B" w:rsidRPr="003E60D1" w:rsidRDefault="00446F2B" w:rsidP="00446F2B">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5">
    <w:p w14:paraId="52B946B3" w14:textId="77777777" w:rsidR="00446F2B" w:rsidRPr="003E60D1" w:rsidRDefault="00446F2B" w:rsidP="00446F2B">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6">
    <w:p w14:paraId="28DA1D1E" w14:textId="77777777" w:rsidR="00446F2B" w:rsidRPr="003E60D1" w:rsidRDefault="00446F2B" w:rsidP="00446F2B">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7">
    <w:p w14:paraId="529BC471" w14:textId="77777777" w:rsidR="00446F2B" w:rsidRPr="003E60D1" w:rsidRDefault="00446F2B" w:rsidP="00446F2B">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8">
    <w:p w14:paraId="3CCBF3E6" w14:textId="77777777" w:rsidR="00446F2B" w:rsidRPr="00BF74E1" w:rsidRDefault="00446F2B" w:rsidP="00446F2B">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9">
    <w:p w14:paraId="77589804" w14:textId="7D682F5F" w:rsidR="005C59A1" w:rsidRPr="005C59A1" w:rsidRDefault="005C59A1" w:rsidP="005C59A1">
      <w:pPr>
        <w:jc w:val="both"/>
        <w:rPr>
          <w:sz w:val="20"/>
          <w:szCs w:val="20"/>
        </w:rPr>
      </w:pPr>
      <w:r w:rsidRPr="005C59A1">
        <w:rPr>
          <w:rStyle w:val="Rimandonotaapidipagina"/>
          <w:sz w:val="20"/>
          <w:szCs w:val="20"/>
        </w:rPr>
        <w:footnoteRef/>
      </w:r>
      <w:r w:rsidRPr="005C59A1">
        <w:rPr>
          <w:sz w:val="20"/>
          <w:szCs w:val="20"/>
        </w:rPr>
        <w:t xml:space="preserve"> </w:t>
      </w:r>
      <w:r w:rsidRPr="00417771">
        <w:rPr>
          <w:sz w:val="20"/>
          <w:szCs w:val="20"/>
        </w:rPr>
        <w:t xml:space="preserve">In caso di RTI/coassicurazione, i requisiti dovranno essere posseduti, a pena di esclusione, in misura non inferiore </w:t>
      </w:r>
      <w:r w:rsidRPr="00000DD9">
        <w:rPr>
          <w:sz w:val="20"/>
          <w:szCs w:val="20"/>
        </w:rPr>
        <w:t xml:space="preserve">al </w:t>
      </w:r>
      <w:r w:rsidR="009346C2" w:rsidRPr="00000DD9">
        <w:rPr>
          <w:sz w:val="20"/>
          <w:szCs w:val="20"/>
        </w:rPr>
        <w:t>2</w:t>
      </w:r>
      <w:r w:rsidRPr="00000DD9">
        <w:rPr>
          <w:sz w:val="20"/>
          <w:szCs w:val="20"/>
        </w:rPr>
        <w:t>0% dal</w:t>
      </w:r>
      <w:r w:rsidRPr="00417771">
        <w:rPr>
          <w:sz w:val="20"/>
          <w:szCs w:val="20"/>
        </w:rPr>
        <w:t>la mandataria/delegataria e in misura non inferiore al 10% da ciascuna della altre imprese facenti parte del raggruppamento o consorzio o coassicurazione, fermo restando l’obbligo per il soggetto</w:t>
      </w:r>
      <w:r w:rsidRPr="005C59A1">
        <w:rPr>
          <w:sz w:val="20"/>
          <w:szCs w:val="20"/>
        </w:rPr>
        <w:t xml:space="preserve"> </w:t>
      </w:r>
      <w:r w:rsidRPr="00417771">
        <w:rPr>
          <w:sz w:val="20"/>
          <w:szCs w:val="20"/>
        </w:rPr>
        <w:t>riunito/coassicurato di possedere i predetti requisiti in misura non inferiore, complessivamente, al 100% e l’obbligo per la mandataria/delegataria di possedere i requisiti in misura maggioritaria e di eseguire le attività in misura maggioritaria;</w:t>
      </w:r>
    </w:p>
    <w:p w14:paraId="1CCCCD03" w14:textId="77777777" w:rsidR="005C59A1" w:rsidRDefault="005C59A1">
      <w:pPr>
        <w:pStyle w:val="Testonotaapidipagina"/>
      </w:pPr>
    </w:p>
  </w:footnote>
  <w:footnote w:id="10">
    <w:p w14:paraId="77E1B3CB" w14:textId="77777777" w:rsidR="00FE5DAC" w:rsidRPr="00816A07" w:rsidRDefault="00FE5DAC" w:rsidP="00FE5DAC">
      <w:pPr>
        <w:suppressAutoHyphens w:val="0"/>
        <w:spacing w:before="0" w:after="0" w:line="276" w:lineRule="auto"/>
        <w:jc w:val="both"/>
        <w:rPr>
          <w:rFonts w:eastAsia="Times New Roman"/>
          <w:color w:val="auto"/>
          <w:kern w:val="0"/>
          <w:sz w:val="18"/>
          <w:szCs w:val="18"/>
          <w:lang w:eastAsia="en-US" w:bidi="ar-SA"/>
        </w:rPr>
      </w:pPr>
      <w:r>
        <w:rPr>
          <w:rStyle w:val="Rimandonotaapidipagina"/>
        </w:rPr>
        <w:footnoteRef/>
      </w:r>
      <w:r>
        <w:t xml:space="preserve"> </w:t>
      </w:r>
      <w:r w:rsidRPr="00816A07">
        <w:rPr>
          <w:rFonts w:eastAsia="Times New Roman"/>
          <w:color w:val="auto"/>
          <w:kern w:val="0"/>
          <w:sz w:val="18"/>
          <w:szCs w:val="18"/>
          <w:lang w:eastAsia="en-US" w:bidi="ar-SA"/>
        </w:rPr>
        <w:t>La domanda è sottoscritta:</w:t>
      </w:r>
    </w:p>
    <w:p w14:paraId="28BB6C6E" w14:textId="77777777" w:rsidR="00FE5DAC" w:rsidRPr="00816A07" w:rsidRDefault="00FE5DAC" w:rsidP="00FE5DAC">
      <w:pPr>
        <w:numPr>
          <w:ilvl w:val="0"/>
          <w:numId w:val="23"/>
        </w:numPr>
        <w:suppressAutoHyphens w:val="0"/>
        <w:spacing w:before="0" w:after="0" w:line="276" w:lineRule="auto"/>
        <w:ind w:left="284" w:hanging="284"/>
        <w:jc w:val="both"/>
        <w:rPr>
          <w:color w:val="auto"/>
          <w:kern w:val="0"/>
          <w:sz w:val="18"/>
          <w:szCs w:val="18"/>
          <w:lang w:bidi="ar-SA"/>
        </w:rPr>
      </w:pPr>
      <w:r w:rsidRPr="00816A07">
        <w:rPr>
          <w:color w:val="auto"/>
          <w:kern w:val="0"/>
          <w:sz w:val="18"/>
          <w:szCs w:val="18"/>
          <w:lang w:bidi="ar-SA"/>
        </w:rPr>
        <w:t>nel caso di raggruppamento temporaneo o consorzio ordinario costituiti, dalla mandataria/capofila.</w:t>
      </w:r>
    </w:p>
    <w:p w14:paraId="393B9134" w14:textId="77777777" w:rsidR="00FE5DAC" w:rsidRPr="00816A07" w:rsidRDefault="00FE5DAC" w:rsidP="00FE5DAC">
      <w:pPr>
        <w:numPr>
          <w:ilvl w:val="0"/>
          <w:numId w:val="23"/>
        </w:numPr>
        <w:suppressAutoHyphens w:val="0"/>
        <w:spacing w:before="0" w:after="0" w:line="276" w:lineRule="auto"/>
        <w:ind w:left="284" w:hanging="284"/>
        <w:jc w:val="both"/>
        <w:rPr>
          <w:color w:val="auto"/>
          <w:kern w:val="0"/>
          <w:sz w:val="18"/>
          <w:szCs w:val="18"/>
          <w:lang w:bidi="ar-SA"/>
        </w:rPr>
      </w:pPr>
      <w:r w:rsidRPr="00816A07">
        <w:rPr>
          <w:color w:val="auto"/>
          <w:kern w:val="0"/>
          <w:sz w:val="18"/>
          <w:szCs w:val="18"/>
          <w:lang w:bidi="ar-SA"/>
        </w:rPr>
        <w:t>nel caso di raggruppamento temporaneo o consorzio ordinario non ancora costituiti, da tutti i soggetti che costituiranno il raggruppamento o consorzio;</w:t>
      </w:r>
    </w:p>
    <w:p w14:paraId="3D3E382E" w14:textId="77777777" w:rsidR="00FE5DAC" w:rsidRPr="00816A07" w:rsidRDefault="00FE5DAC" w:rsidP="00FE5DAC">
      <w:pPr>
        <w:numPr>
          <w:ilvl w:val="0"/>
          <w:numId w:val="23"/>
        </w:numPr>
        <w:suppressAutoHyphens w:val="0"/>
        <w:spacing w:before="0" w:after="0" w:line="276" w:lineRule="auto"/>
        <w:ind w:left="284" w:hanging="284"/>
        <w:jc w:val="both"/>
        <w:rPr>
          <w:color w:val="auto"/>
          <w:kern w:val="0"/>
          <w:sz w:val="18"/>
          <w:szCs w:val="18"/>
          <w:lang w:bidi="ar-SA"/>
        </w:rPr>
      </w:pPr>
      <w:r w:rsidRPr="00816A07">
        <w:rPr>
          <w:color w:val="auto"/>
          <w:kern w:val="0"/>
          <w:sz w:val="18"/>
          <w:szCs w:val="18"/>
          <w:lang w:bidi="ar-SA"/>
        </w:rPr>
        <w:t>nel caso di aggregazioni di imprese aderenti al contratto di rete si fa riferimento alla disciplina prevista per i raggruppamenti temporanei di imprese, in quanto compatibile. In particolare:</w:t>
      </w:r>
    </w:p>
    <w:p w14:paraId="16FE10B5" w14:textId="77777777" w:rsidR="00FE5DAC" w:rsidRPr="00816A07" w:rsidRDefault="00FE5DAC" w:rsidP="00FE5DAC">
      <w:pPr>
        <w:numPr>
          <w:ilvl w:val="4"/>
          <w:numId w:val="21"/>
        </w:numPr>
        <w:suppressAutoHyphens w:val="0"/>
        <w:spacing w:before="0" w:after="0" w:line="276" w:lineRule="auto"/>
        <w:ind w:left="567" w:hanging="283"/>
        <w:jc w:val="both"/>
        <w:rPr>
          <w:rFonts w:eastAsia="Times New Roman"/>
          <w:color w:val="auto"/>
          <w:kern w:val="0"/>
          <w:sz w:val="18"/>
          <w:szCs w:val="18"/>
          <w:lang w:eastAsia="en-US" w:bidi="ar-SA"/>
        </w:rPr>
      </w:pPr>
      <w:r w:rsidRPr="00816A07">
        <w:rPr>
          <w:rFonts w:eastAsia="Times New Roman"/>
          <w:b/>
          <w:color w:val="auto"/>
          <w:kern w:val="0"/>
          <w:sz w:val="18"/>
          <w:szCs w:val="18"/>
          <w:lang w:eastAsia="en-US" w:bidi="ar-SA"/>
        </w:rPr>
        <w:t>se la rete è dotata di un organo comune con potere di rappresentanza e con soggettività giuridica</w:t>
      </w:r>
      <w:r w:rsidRPr="00816A07">
        <w:rPr>
          <w:rFonts w:eastAsia="Times New Roman"/>
          <w:color w:val="auto"/>
          <w:kern w:val="0"/>
          <w:sz w:val="18"/>
          <w:szCs w:val="18"/>
          <w:lang w:eastAsia="en-US" w:bidi="ar-SA"/>
        </w:rPr>
        <w:t>, ai sensi dell’art. 3, comma 4-</w:t>
      </w:r>
      <w:r w:rsidRPr="00816A07">
        <w:rPr>
          <w:rFonts w:eastAsia="Times New Roman"/>
          <w:i/>
          <w:color w:val="auto"/>
          <w:kern w:val="0"/>
          <w:sz w:val="18"/>
          <w:szCs w:val="18"/>
          <w:lang w:eastAsia="en-US" w:bidi="ar-SA"/>
        </w:rPr>
        <w:t>quater</w:t>
      </w:r>
      <w:r w:rsidRPr="00816A07">
        <w:rPr>
          <w:rFonts w:eastAsia="Times New Roman"/>
          <w:color w:val="auto"/>
          <w:kern w:val="0"/>
          <w:sz w:val="18"/>
          <w:szCs w:val="18"/>
          <w:lang w:eastAsia="en-US" w:bidi="ar-SA"/>
        </w:rPr>
        <w:t xml:space="preserve">, del </w:t>
      </w:r>
      <w:proofErr w:type="spellStart"/>
      <w:r w:rsidRPr="00816A07">
        <w:rPr>
          <w:rFonts w:eastAsia="Times New Roman"/>
          <w:color w:val="auto"/>
          <w:kern w:val="0"/>
          <w:sz w:val="18"/>
          <w:szCs w:val="18"/>
          <w:lang w:eastAsia="en-US" w:bidi="ar-SA"/>
        </w:rPr>
        <w:t>d.l.</w:t>
      </w:r>
      <w:proofErr w:type="spellEnd"/>
      <w:r w:rsidRPr="00816A07">
        <w:rPr>
          <w:rFonts w:eastAsia="Times New Roman"/>
          <w:color w:val="auto"/>
          <w:kern w:val="0"/>
          <w:sz w:val="18"/>
          <w:szCs w:val="18"/>
          <w:lang w:eastAsia="en-US" w:bidi="ar-SA"/>
        </w:rPr>
        <w:t xml:space="preserve"> 10 febbraio 2009, n. 5, la domanda di partecipazione deve essere sottoscritta dal solo operatore economico che riveste la funzione di organo comune;</w:t>
      </w:r>
    </w:p>
    <w:p w14:paraId="2BD3BAFC" w14:textId="77777777" w:rsidR="00FE5DAC" w:rsidRPr="00816A07" w:rsidRDefault="00FE5DAC" w:rsidP="00FE5DAC">
      <w:pPr>
        <w:numPr>
          <w:ilvl w:val="4"/>
          <w:numId w:val="21"/>
        </w:numPr>
        <w:suppressAutoHyphens w:val="0"/>
        <w:spacing w:before="0" w:after="0" w:line="276" w:lineRule="auto"/>
        <w:ind w:left="567" w:hanging="283"/>
        <w:jc w:val="both"/>
        <w:rPr>
          <w:rFonts w:eastAsia="Times New Roman"/>
          <w:color w:val="auto"/>
          <w:kern w:val="0"/>
          <w:sz w:val="18"/>
          <w:szCs w:val="18"/>
          <w:lang w:bidi="ar-SA"/>
        </w:rPr>
      </w:pPr>
      <w:r w:rsidRPr="00816A07">
        <w:rPr>
          <w:rFonts w:eastAsia="Times New Roman"/>
          <w:b/>
          <w:color w:val="auto"/>
          <w:kern w:val="0"/>
          <w:sz w:val="18"/>
          <w:szCs w:val="18"/>
          <w:lang w:bidi="ar-SA"/>
        </w:rPr>
        <w:t>se la rete è dotata di un organo comune con potere di rappresentanza ma è priva di soggettività giuridica</w:t>
      </w:r>
      <w:r w:rsidRPr="00816A07">
        <w:rPr>
          <w:rFonts w:eastAsia="Times New Roman"/>
          <w:color w:val="auto"/>
          <w:kern w:val="0"/>
          <w:sz w:val="18"/>
          <w:szCs w:val="18"/>
          <w:lang w:bidi="ar-SA"/>
        </w:rPr>
        <w:t>, ai sensi dell’art. 3, comma 4-</w:t>
      </w:r>
      <w:r w:rsidRPr="00816A07">
        <w:rPr>
          <w:rFonts w:eastAsia="Times New Roman"/>
          <w:i/>
          <w:color w:val="auto"/>
          <w:kern w:val="0"/>
          <w:sz w:val="18"/>
          <w:szCs w:val="18"/>
          <w:lang w:bidi="ar-SA"/>
        </w:rPr>
        <w:t>quater</w:t>
      </w:r>
      <w:r w:rsidRPr="00816A07">
        <w:rPr>
          <w:rFonts w:eastAsia="Times New Roman"/>
          <w:color w:val="auto"/>
          <w:kern w:val="0"/>
          <w:sz w:val="18"/>
          <w:szCs w:val="18"/>
          <w:lang w:bidi="ar-SA"/>
        </w:rPr>
        <w:t xml:space="preserve">, del </w:t>
      </w:r>
      <w:proofErr w:type="spellStart"/>
      <w:r w:rsidRPr="00816A07">
        <w:rPr>
          <w:rFonts w:eastAsia="Times New Roman"/>
          <w:color w:val="auto"/>
          <w:kern w:val="0"/>
          <w:sz w:val="18"/>
          <w:szCs w:val="18"/>
          <w:lang w:bidi="ar-SA"/>
        </w:rPr>
        <w:t>d.l.</w:t>
      </w:r>
      <w:proofErr w:type="spellEnd"/>
      <w:r w:rsidRPr="00816A07">
        <w:rPr>
          <w:rFonts w:eastAsia="Times New Roman"/>
          <w:color w:val="auto"/>
          <w:kern w:val="0"/>
          <w:sz w:val="18"/>
          <w:szCs w:val="18"/>
          <w:lang w:bidi="ar-SA"/>
        </w:rPr>
        <w:t xml:space="preserve"> 10 febbraio 2009, n. 5, la domanda di partecipazione deve essere sottoscritta </w:t>
      </w:r>
      <w:r w:rsidRPr="00816A07">
        <w:rPr>
          <w:rFonts w:eastAsia="Times New Roman"/>
          <w:color w:val="auto"/>
          <w:kern w:val="0"/>
          <w:sz w:val="18"/>
          <w:szCs w:val="18"/>
          <w:lang w:eastAsia="en-US" w:bidi="ar-SA"/>
        </w:rPr>
        <w:t>dal</w:t>
      </w:r>
      <w:r w:rsidRPr="00816A07">
        <w:rPr>
          <w:rFonts w:eastAsia="Times New Roman"/>
          <w:color w:val="auto"/>
          <w:kern w:val="0"/>
          <w:sz w:val="18"/>
          <w:szCs w:val="18"/>
          <w:lang w:bidi="ar-SA"/>
        </w:rPr>
        <w:t xml:space="preserve">l’impresa che riveste le funzioni di organo comune nonché da ognuna delle imprese aderenti al contratto di rete che partecipano alla gara; </w:t>
      </w:r>
    </w:p>
    <w:p w14:paraId="74B9171B" w14:textId="77777777" w:rsidR="00FE5DAC" w:rsidRPr="00816A07" w:rsidRDefault="00FE5DAC" w:rsidP="00FE5DAC">
      <w:pPr>
        <w:numPr>
          <w:ilvl w:val="4"/>
          <w:numId w:val="21"/>
        </w:numPr>
        <w:suppressAutoHyphens w:val="0"/>
        <w:spacing w:before="0" w:after="0" w:line="276" w:lineRule="auto"/>
        <w:ind w:left="567" w:hanging="283"/>
        <w:jc w:val="both"/>
        <w:rPr>
          <w:rFonts w:eastAsia="Times New Roman"/>
          <w:color w:val="auto"/>
          <w:kern w:val="0"/>
          <w:sz w:val="18"/>
          <w:szCs w:val="18"/>
          <w:lang w:bidi="ar-SA"/>
        </w:rPr>
      </w:pPr>
      <w:r w:rsidRPr="00816A07">
        <w:rPr>
          <w:rFonts w:eastAsia="Times New Roman"/>
          <w:b/>
          <w:color w:val="auto"/>
          <w:kern w:val="0"/>
          <w:sz w:val="18"/>
          <w:szCs w:val="18"/>
          <w:lang w:bidi="ar-SA"/>
        </w:rPr>
        <w:t>se la rete è dotata di un organo comune privo del potere di rappresentanza o se la rete è sprovvista di organo comune, oppure se l’organo comune è privo dei requisiti di qualificazione</w:t>
      </w:r>
      <w:r w:rsidRPr="00816A07">
        <w:rPr>
          <w:rFonts w:eastAsia="Times New Roman"/>
          <w:color w:val="auto"/>
          <w:kern w:val="0"/>
          <w:sz w:val="18"/>
          <w:szCs w:val="18"/>
          <w:lang w:bidi="ar-SA"/>
        </w:rPr>
        <w:t xml:space="preserve"> </w:t>
      </w:r>
      <w:r w:rsidRPr="00816A07">
        <w:rPr>
          <w:rFonts w:eastAsia="Times New Roman"/>
          <w:b/>
          <w:color w:val="auto"/>
          <w:kern w:val="0"/>
          <w:sz w:val="18"/>
          <w:szCs w:val="18"/>
          <w:lang w:bidi="ar-SA"/>
        </w:rPr>
        <w:t>richiesti per assumere la veste di mandataria</w:t>
      </w:r>
      <w:r w:rsidRPr="00816A07">
        <w:rPr>
          <w:rFonts w:eastAsia="Times New Roman"/>
          <w:color w:val="auto"/>
          <w:kern w:val="0"/>
          <w:sz w:val="18"/>
          <w:szCs w:val="18"/>
          <w:lang w:bidi="ar-SA"/>
        </w:rPr>
        <w:t xml:space="preserve">,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7BB86489" w14:textId="77777777" w:rsidR="00FE5DAC" w:rsidRPr="00816A07" w:rsidRDefault="00FE5DAC" w:rsidP="00FE5DAC">
      <w:pPr>
        <w:suppressAutoHyphens w:val="0"/>
        <w:spacing w:before="0" w:after="0" w:line="276" w:lineRule="auto"/>
        <w:jc w:val="both"/>
        <w:rPr>
          <w:rFonts w:eastAsia="Times New Roman"/>
          <w:color w:val="auto"/>
          <w:kern w:val="0"/>
          <w:sz w:val="18"/>
          <w:szCs w:val="18"/>
          <w:lang w:bidi="ar-SA"/>
        </w:rPr>
      </w:pPr>
      <w:r w:rsidRPr="00816A07">
        <w:rPr>
          <w:rFonts w:eastAsia="Times New Roman"/>
          <w:color w:val="auto"/>
          <w:kern w:val="0"/>
          <w:sz w:val="18"/>
          <w:szCs w:val="18"/>
          <w:lang w:eastAsia="en-US" w:bidi="ar-SA"/>
        </w:rPr>
        <w:t>Nel</w:t>
      </w:r>
      <w:r w:rsidRPr="00816A07">
        <w:rPr>
          <w:rFonts w:eastAsia="Times New Roman"/>
          <w:color w:val="auto"/>
          <w:kern w:val="0"/>
          <w:sz w:val="18"/>
          <w:szCs w:val="18"/>
          <w:lang w:bidi="ar-SA"/>
        </w:rPr>
        <w:t xml:space="preserve"> caso di consorzio di cooperative e imprese artigiane o di consorzio stabile di cui all’art. 45, comma 2 </w:t>
      </w:r>
      <w:proofErr w:type="spellStart"/>
      <w:r w:rsidRPr="00816A07">
        <w:rPr>
          <w:rFonts w:eastAsia="Times New Roman"/>
          <w:color w:val="auto"/>
          <w:kern w:val="0"/>
          <w:sz w:val="18"/>
          <w:szCs w:val="18"/>
          <w:lang w:bidi="ar-SA"/>
        </w:rPr>
        <w:t>lett</w:t>
      </w:r>
      <w:proofErr w:type="spellEnd"/>
      <w:r w:rsidRPr="00816A07">
        <w:rPr>
          <w:rFonts w:eastAsia="Times New Roman"/>
          <w:color w:val="auto"/>
          <w:kern w:val="0"/>
          <w:sz w:val="18"/>
          <w:szCs w:val="18"/>
          <w:lang w:bidi="ar-SA"/>
        </w:rPr>
        <w:t xml:space="preserve">. b) e c) del Codice, </w:t>
      </w:r>
      <w:r w:rsidRPr="00816A07">
        <w:rPr>
          <w:rFonts w:eastAsia="Times New Roman"/>
          <w:color w:val="auto"/>
          <w:kern w:val="0"/>
          <w:sz w:val="18"/>
          <w:szCs w:val="18"/>
          <w:lang w:eastAsia="en-US" w:bidi="ar-SA"/>
        </w:rPr>
        <w:t>la domanda è sottoscritta</w:t>
      </w:r>
      <w:r w:rsidRPr="00816A07">
        <w:rPr>
          <w:rFonts w:eastAsia="Times New Roman"/>
          <w:color w:val="auto"/>
          <w:kern w:val="0"/>
          <w:sz w:val="18"/>
          <w:szCs w:val="18"/>
          <w:lang w:bidi="ar-SA"/>
        </w:rPr>
        <w:t xml:space="preserve"> dal consorzio medesimo.</w:t>
      </w:r>
    </w:p>
    <w:p w14:paraId="6BF5D42D" w14:textId="77777777" w:rsidR="00FE5DAC" w:rsidRPr="00FE5DAC" w:rsidRDefault="00FE5DAC" w:rsidP="00E46D91">
      <w:pPr>
        <w:suppressAutoHyphens w:val="0"/>
        <w:spacing w:before="0" w:after="0" w:line="276" w:lineRule="auto"/>
        <w:jc w:val="both"/>
        <w:rPr>
          <w:sz w:val="18"/>
          <w:szCs w:val="18"/>
        </w:rPr>
      </w:pPr>
      <w:r w:rsidRPr="00816A07">
        <w:rPr>
          <w:rFonts w:eastAsia="Times New Roman"/>
          <w:color w:val="auto"/>
          <w:kern w:val="0"/>
          <w:sz w:val="18"/>
          <w:szCs w:val="18"/>
          <w:u w:val="single"/>
          <w:lang w:eastAsia="en-US" w:bidi="ar-SA"/>
        </w:rPr>
        <w:t>Il concorrente</w:t>
      </w:r>
      <w:r w:rsidRPr="00E46D91">
        <w:rPr>
          <w:rFonts w:eastAsia="Times New Roman"/>
          <w:color w:val="auto"/>
          <w:kern w:val="0"/>
          <w:sz w:val="18"/>
          <w:szCs w:val="18"/>
          <w:lang w:eastAsia="en-US" w:bidi="ar-SA"/>
        </w:rPr>
        <w:t xml:space="preserve"> allega:</w:t>
      </w:r>
      <w:r w:rsidR="00E46D91" w:rsidRPr="00E46D91">
        <w:rPr>
          <w:rFonts w:eastAsia="Times New Roman"/>
          <w:color w:val="auto"/>
          <w:kern w:val="0"/>
          <w:sz w:val="18"/>
          <w:szCs w:val="18"/>
          <w:lang w:eastAsia="en-US" w:bidi="ar-SA"/>
        </w:rPr>
        <w:t xml:space="preserve"> a) </w:t>
      </w:r>
      <w:r w:rsidRPr="00816A07">
        <w:rPr>
          <w:color w:val="auto"/>
          <w:kern w:val="0"/>
          <w:sz w:val="18"/>
          <w:szCs w:val="18"/>
          <w:lang w:bidi="ar-SA"/>
        </w:rPr>
        <w:t>copia fotostatica di un documento d’identità del sottoscrittore;</w:t>
      </w:r>
      <w:r w:rsidR="00E46D91">
        <w:rPr>
          <w:color w:val="auto"/>
          <w:kern w:val="0"/>
          <w:sz w:val="18"/>
          <w:szCs w:val="18"/>
          <w:lang w:bidi="ar-SA"/>
        </w:rPr>
        <w:t xml:space="preserve"> b) </w:t>
      </w:r>
      <w:r w:rsidR="00E46D91" w:rsidRPr="00E46D91">
        <w:rPr>
          <w:color w:val="auto"/>
          <w:kern w:val="0"/>
          <w:sz w:val="18"/>
          <w:szCs w:val="18"/>
          <w:lang w:bidi="ar-SA"/>
        </w:rPr>
        <w:t>copia conforme all’originale della procura</w:t>
      </w:r>
      <w:r w:rsidR="00E46D91">
        <w:rPr>
          <w:color w:val="auto"/>
          <w:kern w:val="0"/>
          <w:sz w:val="18"/>
          <w:szCs w:val="18"/>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053A8" w14:textId="77777777" w:rsidR="00E61566" w:rsidRPr="00484116" w:rsidRDefault="00E61566">
    <w:pPr>
      <w:pStyle w:val="Intestazione"/>
      <w:tabs>
        <w:tab w:val="left" w:pos="2525"/>
      </w:tabs>
      <w:rPr>
        <w:rFonts w:ascii="Arial" w:hAnsi="Arial" w:cs="Arial"/>
        <w:i/>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EE088" w14:textId="77777777" w:rsidR="00FE66D0" w:rsidRPr="00E46D91" w:rsidRDefault="00FE66D0" w:rsidP="00E46D9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7D40B10"/>
    <w:multiLevelType w:val="hybridMultilevel"/>
    <w:tmpl w:val="F686026A"/>
    <w:lvl w:ilvl="0" w:tplc="DE863D90">
      <w:start w:val="1"/>
      <w:numFmt w:val="decimal"/>
      <w:lvlText w:val="%1."/>
      <w:lvlJc w:val="left"/>
      <w:pPr>
        <w:tabs>
          <w:tab w:val="num" w:pos="502"/>
        </w:tabs>
        <w:ind w:left="502" w:hanging="360"/>
      </w:pPr>
      <w:rPr>
        <w:i w:val="0"/>
      </w:rPr>
    </w:lvl>
    <w:lvl w:ilvl="1" w:tplc="D1925038">
      <w:start w:val="1"/>
      <w:numFmt w:val="lowerLetter"/>
      <w:lvlText w:val="%2)"/>
      <w:lvlJc w:val="left"/>
      <w:pPr>
        <w:tabs>
          <w:tab w:val="num" w:pos="1440"/>
        </w:tabs>
        <w:ind w:left="1440" w:hanging="360"/>
      </w:pPr>
      <w:rPr>
        <w:rFonts w:hint="default"/>
        <w:i/>
      </w:rPr>
    </w:lvl>
    <w:lvl w:ilvl="2" w:tplc="0410000B">
      <w:start w:val="1"/>
      <w:numFmt w:val="bullet"/>
      <w:lvlText w:val=""/>
      <w:lvlJc w:val="left"/>
      <w:pPr>
        <w:tabs>
          <w:tab w:val="num" w:pos="2340"/>
        </w:tabs>
        <w:ind w:left="2340" w:hanging="360"/>
      </w:pPr>
      <w:rPr>
        <w:rFonts w:ascii="Wingdings" w:hAnsi="Wingding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101F2AB8"/>
    <w:multiLevelType w:val="hybridMultilevel"/>
    <w:tmpl w:val="3E28E1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1661F34"/>
    <w:multiLevelType w:val="hybridMultilevel"/>
    <w:tmpl w:val="97980798"/>
    <w:lvl w:ilvl="0" w:tplc="5B22960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9" w15:restartNumberingAfterBreak="0">
    <w:nsid w:val="1DD4022D"/>
    <w:multiLevelType w:val="hybridMultilevel"/>
    <w:tmpl w:val="5DEA2EB4"/>
    <w:lvl w:ilvl="0" w:tplc="822653D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21" w15:restartNumberingAfterBreak="0">
    <w:nsid w:val="1F5C4E6A"/>
    <w:multiLevelType w:val="hybridMultilevel"/>
    <w:tmpl w:val="13B687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0A5786C"/>
    <w:multiLevelType w:val="hybridMultilevel"/>
    <w:tmpl w:val="48A6565E"/>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5" w15:restartNumberingAfterBreak="0">
    <w:nsid w:val="346F4D58"/>
    <w:multiLevelType w:val="hybridMultilevel"/>
    <w:tmpl w:val="6C42A936"/>
    <w:lvl w:ilvl="0" w:tplc="083ADEB0">
      <w:start w:val="1"/>
      <w:numFmt w:val="upperLetter"/>
      <w:lvlText w:val="%1)"/>
      <w:lvlJc w:val="left"/>
      <w:pPr>
        <w:tabs>
          <w:tab w:val="num" w:pos="2340"/>
        </w:tabs>
        <w:ind w:left="2340" w:hanging="360"/>
      </w:pPr>
      <w:rPr>
        <w:rFonts w:hint="default"/>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rPr>
        <w:rFonts w:hint="default"/>
      </w:rPr>
    </w:lvl>
    <w:lvl w:ilvl="3" w:tplc="3B5E0ADC">
      <w:start w:val="1"/>
      <w:numFmt w:val="lowerLetter"/>
      <w:lvlText w:val="%4)"/>
      <w:lvlJc w:val="left"/>
      <w:pPr>
        <w:ind w:left="2880" w:hanging="360"/>
      </w:pPr>
      <w:rPr>
        <w:rFonts w:hint="default"/>
        <w:b/>
        <w:sz w:val="20"/>
      </w:rPr>
    </w:lvl>
    <w:lvl w:ilvl="4" w:tplc="04100019">
      <w:start w:val="1"/>
      <w:numFmt w:val="lowerLetter"/>
      <w:lvlText w:val="%5."/>
      <w:lvlJc w:val="left"/>
      <w:pPr>
        <w:tabs>
          <w:tab w:val="num" w:pos="3600"/>
        </w:tabs>
        <w:ind w:left="3600" w:hanging="360"/>
      </w:pPr>
    </w:lvl>
    <w:lvl w:ilvl="5" w:tplc="0214FEE6">
      <w:numFmt w:val="bullet"/>
      <w:lvlText w:val="-"/>
      <w:lvlJc w:val="left"/>
      <w:pPr>
        <w:ind w:left="4500" w:hanging="360"/>
      </w:pPr>
      <w:rPr>
        <w:rFonts w:ascii="Garamond" w:hAnsi="Garamond" w:cs="Times New Roman" w:hint="default"/>
        <w:b/>
        <w:i w:val="0"/>
      </w:r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34833651"/>
    <w:multiLevelType w:val="hybridMultilevel"/>
    <w:tmpl w:val="30C210B0"/>
    <w:lvl w:ilvl="0" w:tplc="D54A3788">
      <w:start w:val="1"/>
      <w:numFmt w:val="lowerLetter"/>
      <w:lvlText w:val="%1)"/>
      <w:lvlJc w:val="left"/>
      <w:pPr>
        <w:ind w:left="720" w:hanging="360"/>
      </w:pPr>
      <w:rPr>
        <w:b/>
        <w:bCs/>
      </w:rPr>
    </w:lvl>
    <w:lvl w:ilvl="1" w:tplc="9E5A6AF2">
      <w:numFmt w:val="bullet"/>
      <w:lvlText w:val="-"/>
      <w:lvlJc w:val="left"/>
      <w:pPr>
        <w:ind w:left="1785" w:hanging="705"/>
      </w:pPr>
      <w:rPr>
        <w:rFonts w:ascii="Century Gothic" w:eastAsia="Times" w:hAnsi="Century Gothic"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02366A5"/>
    <w:multiLevelType w:val="hybridMultilevel"/>
    <w:tmpl w:val="C332F74C"/>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23B3572"/>
    <w:multiLevelType w:val="hybridMultilevel"/>
    <w:tmpl w:val="FD80B9AC"/>
    <w:lvl w:ilvl="0" w:tplc="1D104066">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671E3AA1"/>
    <w:multiLevelType w:val="multilevel"/>
    <w:tmpl w:val="FD74133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18"/>
        <w:szCs w:val="18"/>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3367D3"/>
    <w:multiLevelType w:val="hybridMultilevel"/>
    <w:tmpl w:val="9678E920"/>
    <w:lvl w:ilvl="0" w:tplc="A072D15A">
      <w:start w:val="1"/>
      <w:numFmt w:val="decimal"/>
      <w:lvlText w:val="%1."/>
      <w:lvlJc w:val="left"/>
      <w:pPr>
        <w:ind w:left="1004" w:hanging="360"/>
      </w:pPr>
      <w:rPr>
        <w:rFonts w:ascii="Garamond" w:hAnsi="Garamond"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3" w15:restartNumberingAfterBreak="0">
    <w:nsid w:val="726259AF"/>
    <w:multiLevelType w:val="hybridMultilevel"/>
    <w:tmpl w:val="BBBEF0B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7C732E71"/>
    <w:multiLevelType w:val="hybridMultilevel"/>
    <w:tmpl w:val="B3FAF5AC"/>
    <w:lvl w:ilvl="0" w:tplc="0410000F">
      <w:start w:val="1"/>
      <w:numFmt w:val="decimal"/>
      <w:lvlText w:val="%1."/>
      <w:lvlJc w:val="left"/>
      <w:pPr>
        <w:tabs>
          <w:tab w:val="num" w:pos="720"/>
        </w:tabs>
        <w:ind w:left="720" w:hanging="360"/>
      </w:pPr>
    </w:lvl>
    <w:lvl w:ilvl="1" w:tplc="84A04F9E">
      <w:start w:val="1"/>
      <w:numFmt w:val="lowerLetter"/>
      <w:lvlText w:val="%2)"/>
      <w:lvlJc w:val="left"/>
      <w:pPr>
        <w:tabs>
          <w:tab w:val="num" w:pos="1440"/>
        </w:tabs>
        <w:ind w:left="1440" w:hanging="360"/>
      </w:pPr>
      <w:rPr>
        <w:rFonts w:ascii="Arial" w:hAnsi="Arial" w:hint="default"/>
        <w:i/>
        <w:sz w:val="24"/>
      </w:rPr>
    </w:lvl>
    <w:lvl w:ilvl="2" w:tplc="0410000B">
      <w:start w:val="1"/>
      <w:numFmt w:val="bullet"/>
      <w:lvlText w:val=""/>
      <w:lvlJc w:val="left"/>
      <w:pPr>
        <w:tabs>
          <w:tab w:val="num" w:pos="2340"/>
        </w:tabs>
        <w:ind w:left="2340" w:hanging="360"/>
      </w:pPr>
      <w:rPr>
        <w:rFonts w:ascii="Wingdings" w:hAnsi="Wingding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8"/>
  </w:num>
  <w:num w:numId="17">
    <w:abstractNumId w:val="16"/>
  </w:num>
  <w:num w:numId="18">
    <w:abstractNumId w:val="34"/>
  </w:num>
  <w:num w:numId="19">
    <w:abstractNumId w:val="19"/>
  </w:num>
  <w:num w:numId="20">
    <w:abstractNumId w:val="21"/>
  </w:num>
  <w:num w:numId="21">
    <w:abstractNumId w:val="27"/>
  </w:num>
  <w:num w:numId="22">
    <w:abstractNumId w:val="31"/>
  </w:num>
  <w:num w:numId="23">
    <w:abstractNumId w:val="23"/>
  </w:num>
  <w:num w:numId="24">
    <w:abstractNumId w:val="29"/>
  </w:num>
  <w:num w:numId="25">
    <w:abstractNumId w:val="20"/>
  </w:num>
  <w:num w:numId="26">
    <w:abstractNumId w:val="33"/>
  </w:num>
  <w:num w:numId="27">
    <w:abstractNumId w:val="17"/>
  </w:num>
  <w:num w:numId="28">
    <w:abstractNumId w:val="25"/>
  </w:num>
  <w:num w:numId="29">
    <w:abstractNumId w:val="32"/>
  </w:num>
  <w:num w:numId="30">
    <w:abstractNumId w:val="22"/>
  </w:num>
  <w:num w:numId="31">
    <w:abstractNumId w:val="18"/>
  </w:num>
  <w:num w:numId="32">
    <w:abstractNumId w:val="30"/>
  </w:num>
  <w:num w:numId="33">
    <w:abstractNumId w:val="24"/>
  </w:num>
  <w:num w:numId="34">
    <w:abstractNumId w:val="15"/>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01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0DD9"/>
    <w:rsid w:val="00023AC1"/>
    <w:rsid w:val="0002775D"/>
    <w:rsid w:val="0003261A"/>
    <w:rsid w:val="00035B76"/>
    <w:rsid w:val="00036836"/>
    <w:rsid w:val="000428D3"/>
    <w:rsid w:val="0005394C"/>
    <w:rsid w:val="000566D2"/>
    <w:rsid w:val="000576F3"/>
    <w:rsid w:val="000664F0"/>
    <w:rsid w:val="00076DCA"/>
    <w:rsid w:val="00080C0D"/>
    <w:rsid w:val="00082B61"/>
    <w:rsid w:val="000870D7"/>
    <w:rsid w:val="000953DC"/>
    <w:rsid w:val="000A7B33"/>
    <w:rsid w:val="000B5314"/>
    <w:rsid w:val="000D23DB"/>
    <w:rsid w:val="000E0EF2"/>
    <w:rsid w:val="000E5FBC"/>
    <w:rsid w:val="000F2A39"/>
    <w:rsid w:val="001106D7"/>
    <w:rsid w:val="0011412D"/>
    <w:rsid w:val="00121BF6"/>
    <w:rsid w:val="00121CBD"/>
    <w:rsid w:val="00123C9E"/>
    <w:rsid w:val="0014013C"/>
    <w:rsid w:val="00145BA2"/>
    <w:rsid w:val="00150850"/>
    <w:rsid w:val="00160745"/>
    <w:rsid w:val="0016529C"/>
    <w:rsid w:val="00166072"/>
    <w:rsid w:val="001752F0"/>
    <w:rsid w:val="00180F07"/>
    <w:rsid w:val="001A01B7"/>
    <w:rsid w:val="001A638F"/>
    <w:rsid w:val="001B25E0"/>
    <w:rsid w:val="001B4AA2"/>
    <w:rsid w:val="001B6D3A"/>
    <w:rsid w:val="001C1302"/>
    <w:rsid w:val="001C42CD"/>
    <w:rsid w:val="001D3A2B"/>
    <w:rsid w:val="001D56C2"/>
    <w:rsid w:val="001E7496"/>
    <w:rsid w:val="001F35A9"/>
    <w:rsid w:val="00204180"/>
    <w:rsid w:val="0020439F"/>
    <w:rsid w:val="0022523D"/>
    <w:rsid w:val="00241076"/>
    <w:rsid w:val="00264F4B"/>
    <w:rsid w:val="00267F12"/>
    <w:rsid w:val="00270DA2"/>
    <w:rsid w:val="0027429B"/>
    <w:rsid w:val="00294977"/>
    <w:rsid w:val="002A21BC"/>
    <w:rsid w:val="002B3CA4"/>
    <w:rsid w:val="002C169E"/>
    <w:rsid w:val="002C51ED"/>
    <w:rsid w:val="002D50E9"/>
    <w:rsid w:val="002E2441"/>
    <w:rsid w:val="002E43BE"/>
    <w:rsid w:val="002E5523"/>
    <w:rsid w:val="002F4D0D"/>
    <w:rsid w:val="00301089"/>
    <w:rsid w:val="00316FAD"/>
    <w:rsid w:val="00326652"/>
    <w:rsid w:val="003334C1"/>
    <w:rsid w:val="00333679"/>
    <w:rsid w:val="003359E2"/>
    <w:rsid w:val="00350D7E"/>
    <w:rsid w:val="0035149D"/>
    <w:rsid w:val="0036728A"/>
    <w:rsid w:val="003751FF"/>
    <w:rsid w:val="003753AC"/>
    <w:rsid w:val="00377CAC"/>
    <w:rsid w:val="0038037B"/>
    <w:rsid w:val="00384132"/>
    <w:rsid w:val="0038436E"/>
    <w:rsid w:val="003A1CEC"/>
    <w:rsid w:val="003A2435"/>
    <w:rsid w:val="003A443E"/>
    <w:rsid w:val="003B3636"/>
    <w:rsid w:val="003D333F"/>
    <w:rsid w:val="003D349F"/>
    <w:rsid w:val="003E0680"/>
    <w:rsid w:val="003E60D1"/>
    <w:rsid w:val="003E71EC"/>
    <w:rsid w:val="003E7810"/>
    <w:rsid w:val="003F3812"/>
    <w:rsid w:val="003F78A5"/>
    <w:rsid w:val="00400306"/>
    <w:rsid w:val="00417771"/>
    <w:rsid w:val="004234D1"/>
    <w:rsid w:val="004454E8"/>
    <w:rsid w:val="00446F2B"/>
    <w:rsid w:val="004509D0"/>
    <w:rsid w:val="004576A9"/>
    <w:rsid w:val="00477868"/>
    <w:rsid w:val="004864F0"/>
    <w:rsid w:val="004A3E5C"/>
    <w:rsid w:val="004B2B31"/>
    <w:rsid w:val="004B360D"/>
    <w:rsid w:val="004B7BC9"/>
    <w:rsid w:val="004F2188"/>
    <w:rsid w:val="004F22C1"/>
    <w:rsid w:val="004F6570"/>
    <w:rsid w:val="00516CEA"/>
    <w:rsid w:val="005309A4"/>
    <w:rsid w:val="00540110"/>
    <w:rsid w:val="00553470"/>
    <w:rsid w:val="00561DBC"/>
    <w:rsid w:val="005765DA"/>
    <w:rsid w:val="0058406C"/>
    <w:rsid w:val="00587747"/>
    <w:rsid w:val="005B0EF2"/>
    <w:rsid w:val="005B3B08"/>
    <w:rsid w:val="005C49E6"/>
    <w:rsid w:val="005C59A1"/>
    <w:rsid w:val="005E2955"/>
    <w:rsid w:val="005E524F"/>
    <w:rsid w:val="005F758A"/>
    <w:rsid w:val="006124BC"/>
    <w:rsid w:val="00625142"/>
    <w:rsid w:val="00634045"/>
    <w:rsid w:val="00634BBE"/>
    <w:rsid w:val="00635C8F"/>
    <w:rsid w:val="0064014A"/>
    <w:rsid w:val="006408C9"/>
    <w:rsid w:val="00663F8E"/>
    <w:rsid w:val="006641B4"/>
    <w:rsid w:val="00674628"/>
    <w:rsid w:val="00681744"/>
    <w:rsid w:val="00682AA8"/>
    <w:rsid w:val="006879D2"/>
    <w:rsid w:val="006A0D16"/>
    <w:rsid w:val="006A5E21"/>
    <w:rsid w:val="006B430C"/>
    <w:rsid w:val="006B4D39"/>
    <w:rsid w:val="006F3D34"/>
    <w:rsid w:val="006F7799"/>
    <w:rsid w:val="00706E13"/>
    <w:rsid w:val="007211F7"/>
    <w:rsid w:val="00733E67"/>
    <w:rsid w:val="00734A67"/>
    <w:rsid w:val="00762BB7"/>
    <w:rsid w:val="00766402"/>
    <w:rsid w:val="00772AB6"/>
    <w:rsid w:val="007927C3"/>
    <w:rsid w:val="007927DD"/>
    <w:rsid w:val="007A3909"/>
    <w:rsid w:val="007B1480"/>
    <w:rsid w:val="007B50B2"/>
    <w:rsid w:val="007E48E5"/>
    <w:rsid w:val="007E4BAC"/>
    <w:rsid w:val="007F6CDB"/>
    <w:rsid w:val="008154AA"/>
    <w:rsid w:val="00816A07"/>
    <w:rsid w:val="008573C3"/>
    <w:rsid w:val="00863CA7"/>
    <w:rsid w:val="00892340"/>
    <w:rsid w:val="0089654F"/>
    <w:rsid w:val="008B0ADC"/>
    <w:rsid w:val="008B7FCC"/>
    <w:rsid w:val="008C3001"/>
    <w:rsid w:val="008C734C"/>
    <w:rsid w:val="008D14C1"/>
    <w:rsid w:val="008D439E"/>
    <w:rsid w:val="008E1306"/>
    <w:rsid w:val="008E3A62"/>
    <w:rsid w:val="008E6A70"/>
    <w:rsid w:val="008F12E6"/>
    <w:rsid w:val="00900583"/>
    <w:rsid w:val="009173CF"/>
    <w:rsid w:val="00934658"/>
    <w:rsid w:val="009346C2"/>
    <w:rsid w:val="00946A3D"/>
    <w:rsid w:val="0094720C"/>
    <w:rsid w:val="009644B4"/>
    <w:rsid w:val="009768B4"/>
    <w:rsid w:val="00990486"/>
    <w:rsid w:val="009A66D4"/>
    <w:rsid w:val="009A7B3B"/>
    <w:rsid w:val="009B14D0"/>
    <w:rsid w:val="009D0504"/>
    <w:rsid w:val="009E204E"/>
    <w:rsid w:val="009E370D"/>
    <w:rsid w:val="009E7683"/>
    <w:rsid w:val="009F1F34"/>
    <w:rsid w:val="009F7264"/>
    <w:rsid w:val="00A138F9"/>
    <w:rsid w:val="00A23B3E"/>
    <w:rsid w:val="00A30CBB"/>
    <w:rsid w:val="00A46950"/>
    <w:rsid w:val="00A52E33"/>
    <w:rsid w:val="00A551D4"/>
    <w:rsid w:val="00A60D61"/>
    <w:rsid w:val="00A66D3B"/>
    <w:rsid w:val="00A86C1B"/>
    <w:rsid w:val="00A90C9B"/>
    <w:rsid w:val="00A91FF5"/>
    <w:rsid w:val="00A92B50"/>
    <w:rsid w:val="00A95C15"/>
    <w:rsid w:val="00AA2252"/>
    <w:rsid w:val="00AA5F93"/>
    <w:rsid w:val="00AA6A95"/>
    <w:rsid w:val="00AE5CFF"/>
    <w:rsid w:val="00B10AEB"/>
    <w:rsid w:val="00B162E9"/>
    <w:rsid w:val="00B2288D"/>
    <w:rsid w:val="00B32C28"/>
    <w:rsid w:val="00B33C0C"/>
    <w:rsid w:val="00B45939"/>
    <w:rsid w:val="00B54AF4"/>
    <w:rsid w:val="00B6015D"/>
    <w:rsid w:val="00B64AE6"/>
    <w:rsid w:val="00B80BA0"/>
    <w:rsid w:val="00B83FE2"/>
    <w:rsid w:val="00B855A6"/>
    <w:rsid w:val="00B86952"/>
    <w:rsid w:val="00B869CB"/>
    <w:rsid w:val="00B91406"/>
    <w:rsid w:val="00BA3788"/>
    <w:rsid w:val="00BA42F5"/>
    <w:rsid w:val="00BA4F12"/>
    <w:rsid w:val="00BB116C"/>
    <w:rsid w:val="00BB1E69"/>
    <w:rsid w:val="00BB639E"/>
    <w:rsid w:val="00BB696A"/>
    <w:rsid w:val="00BC09F5"/>
    <w:rsid w:val="00BC6842"/>
    <w:rsid w:val="00BD0BFF"/>
    <w:rsid w:val="00BD6600"/>
    <w:rsid w:val="00BF59D6"/>
    <w:rsid w:val="00BF74E1"/>
    <w:rsid w:val="00C016D9"/>
    <w:rsid w:val="00C03658"/>
    <w:rsid w:val="00C11123"/>
    <w:rsid w:val="00C427DB"/>
    <w:rsid w:val="00C42F00"/>
    <w:rsid w:val="00C47D53"/>
    <w:rsid w:val="00C60A33"/>
    <w:rsid w:val="00C64D4B"/>
    <w:rsid w:val="00C92169"/>
    <w:rsid w:val="00CA04F3"/>
    <w:rsid w:val="00CA4B6B"/>
    <w:rsid w:val="00CC764A"/>
    <w:rsid w:val="00CD2288"/>
    <w:rsid w:val="00CD36AD"/>
    <w:rsid w:val="00CD3E4F"/>
    <w:rsid w:val="00CE0D8A"/>
    <w:rsid w:val="00CE3E7B"/>
    <w:rsid w:val="00CE799E"/>
    <w:rsid w:val="00CE7F99"/>
    <w:rsid w:val="00CF1EE7"/>
    <w:rsid w:val="00CF449A"/>
    <w:rsid w:val="00D1113F"/>
    <w:rsid w:val="00D17951"/>
    <w:rsid w:val="00D27DB2"/>
    <w:rsid w:val="00D44604"/>
    <w:rsid w:val="00D509A5"/>
    <w:rsid w:val="00D5237C"/>
    <w:rsid w:val="00D577D3"/>
    <w:rsid w:val="00D64744"/>
    <w:rsid w:val="00D67F1B"/>
    <w:rsid w:val="00D8530E"/>
    <w:rsid w:val="00D86D64"/>
    <w:rsid w:val="00D92A41"/>
    <w:rsid w:val="00D93877"/>
    <w:rsid w:val="00DA7329"/>
    <w:rsid w:val="00DB78C5"/>
    <w:rsid w:val="00DC2ABE"/>
    <w:rsid w:val="00DC6FE7"/>
    <w:rsid w:val="00DE4996"/>
    <w:rsid w:val="00DE599D"/>
    <w:rsid w:val="00E0264E"/>
    <w:rsid w:val="00E07FED"/>
    <w:rsid w:val="00E20AF5"/>
    <w:rsid w:val="00E24D05"/>
    <w:rsid w:val="00E25ABD"/>
    <w:rsid w:val="00E32ABC"/>
    <w:rsid w:val="00E46D91"/>
    <w:rsid w:val="00E52240"/>
    <w:rsid w:val="00E61566"/>
    <w:rsid w:val="00E62CD2"/>
    <w:rsid w:val="00E67110"/>
    <w:rsid w:val="00E81C4D"/>
    <w:rsid w:val="00E81D86"/>
    <w:rsid w:val="00E835DF"/>
    <w:rsid w:val="00E84C5C"/>
    <w:rsid w:val="00EB216B"/>
    <w:rsid w:val="00EB45DC"/>
    <w:rsid w:val="00ED6AD0"/>
    <w:rsid w:val="00EE6A70"/>
    <w:rsid w:val="00F13FF3"/>
    <w:rsid w:val="00F14EA3"/>
    <w:rsid w:val="00F20AD1"/>
    <w:rsid w:val="00F221CA"/>
    <w:rsid w:val="00F26DE7"/>
    <w:rsid w:val="00F351F0"/>
    <w:rsid w:val="00F4645B"/>
    <w:rsid w:val="00F51F37"/>
    <w:rsid w:val="00F55FFA"/>
    <w:rsid w:val="00F575CF"/>
    <w:rsid w:val="00F62D30"/>
    <w:rsid w:val="00F62F53"/>
    <w:rsid w:val="00F672A2"/>
    <w:rsid w:val="00F9449A"/>
    <w:rsid w:val="00F95202"/>
    <w:rsid w:val="00F9577D"/>
    <w:rsid w:val="00FA6848"/>
    <w:rsid w:val="00FB3543"/>
    <w:rsid w:val="00FB5FC4"/>
    <w:rsid w:val="00FC39DB"/>
    <w:rsid w:val="00FD20A8"/>
    <w:rsid w:val="00FD32EC"/>
    <w:rsid w:val="00FD5223"/>
    <w:rsid w:val="00FD73EE"/>
    <w:rsid w:val="00FE5DAC"/>
    <w:rsid w:val="00FE66D0"/>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oNotEmbedSmartTags/>
  <w:decimalSymbol w:val=","/>
  <w:listSeparator w:val=";"/>
  <w14:docId w14:val="1758C424"/>
  <w15:docId w15:val="{B8A9B56E-9D46-4BCD-992E-9D68A6F2F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0"/>
      <w:b/>
      <w:bCs/>
      <w:smallCaps/>
      <w:szCs w:val="28"/>
    </w:rPr>
  </w:style>
  <w:style w:type="paragraph" w:styleId="Titolo2">
    <w:name w:val="heading 2"/>
    <w:basedOn w:val="Normale"/>
    <w:qFormat/>
    <w:pPr>
      <w:keepNext/>
      <w:outlineLvl w:val="1"/>
    </w:pPr>
    <w:rPr>
      <w:rFonts w:eastAsia="font360"/>
      <w:b/>
      <w:bCs/>
      <w:szCs w:val="26"/>
    </w:rPr>
  </w:style>
  <w:style w:type="paragraph" w:styleId="Titolo3">
    <w:name w:val="heading 3"/>
    <w:basedOn w:val="Normale"/>
    <w:qFormat/>
    <w:pPr>
      <w:keepNext/>
      <w:outlineLvl w:val="2"/>
    </w:pPr>
    <w:rPr>
      <w:rFonts w:eastAsia="font360"/>
      <w:bCs/>
      <w:i/>
    </w:rPr>
  </w:style>
  <w:style w:type="paragraph" w:styleId="Titolo4">
    <w:name w:val="heading 4"/>
    <w:basedOn w:val="Normale"/>
    <w:qFormat/>
    <w:pPr>
      <w:keepNext/>
      <w:outlineLvl w:val="3"/>
    </w:pPr>
    <w:rPr>
      <w:rFonts w:eastAsia="font36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0" w:hAnsi="Times New Roman" w:cs="Times New Roman"/>
      <w:b/>
      <w:bCs/>
      <w:smallCaps/>
      <w:sz w:val="24"/>
      <w:szCs w:val="28"/>
      <w:lang w:eastAsia="it-IT" w:bidi="it-IT"/>
    </w:rPr>
  </w:style>
  <w:style w:type="character" w:customStyle="1" w:styleId="Titolo2Carattere">
    <w:name w:val="Titolo 2 Carattere"/>
    <w:rPr>
      <w:rFonts w:ascii="Times New Roman" w:eastAsia="font360" w:hAnsi="Times New Roman" w:cs="Times New Roman"/>
      <w:b/>
      <w:bCs/>
      <w:sz w:val="24"/>
      <w:szCs w:val="26"/>
      <w:lang w:eastAsia="it-IT" w:bidi="it-IT"/>
    </w:rPr>
  </w:style>
  <w:style w:type="character" w:customStyle="1" w:styleId="Titolo3Carattere">
    <w:name w:val="Titolo 3 Carattere"/>
    <w:rPr>
      <w:rFonts w:ascii="Times New Roman" w:eastAsia="font360" w:hAnsi="Times New Roman" w:cs="Times New Roman"/>
      <w:bCs/>
      <w:i/>
      <w:sz w:val="24"/>
      <w:lang w:eastAsia="it-IT" w:bidi="it-IT"/>
    </w:rPr>
  </w:style>
  <w:style w:type="character" w:customStyle="1" w:styleId="Titolo4Carattere">
    <w:name w:val="Titolo 4 Carattere"/>
    <w:rPr>
      <w:rFonts w:ascii="Times New Roman" w:eastAsia="font360"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Rimandocommento">
    <w:name w:val="annotation reference"/>
    <w:basedOn w:val="Carpredefinitoparagrafo"/>
    <w:unhideWhenUsed/>
    <w:rsid w:val="009F1F34"/>
    <w:rPr>
      <w:sz w:val="16"/>
      <w:szCs w:val="16"/>
    </w:rPr>
  </w:style>
  <w:style w:type="paragraph" w:styleId="Testocommento">
    <w:name w:val="annotation text"/>
    <w:basedOn w:val="Normale"/>
    <w:link w:val="TestocommentoCarattere"/>
    <w:uiPriority w:val="99"/>
    <w:unhideWhenUsed/>
    <w:rsid w:val="009F1F34"/>
    <w:rPr>
      <w:sz w:val="20"/>
      <w:szCs w:val="20"/>
    </w:rPr>
  </w:style>
  <w:style w:type="character" w:customStyle="1" w:styleId="TestocommentoCarattere">
    <w:name w:val="Testo commento Carattere"/>
    <w:basedOn w:val="Carpredefinitoparagrafo"/>
    <w:link w:val="Testocommento"/>
    <w:uiPriority w:val="99"/>
    <w:rsid w:val="009F1F34"/>
    <w:rPr>
      <w:rFonts w:eastAsia="Calibri"/>
      <w:color w:val="00000A"/>
      <w:kern w:val="1"/>
      <w:lang w:bidi="it-IT"/>
    </w:rPr>
  </w:style>
  <w:style w:type="paragraph" w:styleId="Soggettocommento">
    <w:name w:val="annotation subject"/>
    <w:basedOn w:val="Testocommento"/>
    <w:next w:val="Testocommento"/>
    <w:link w:val="SoggettocommentoCarattere"/>
    <w:uiPriority w:val="99"/>
    <w:semiHidden/>
    <w:unhideWhenUsed/>
    <w:rsid w:val="009F1F34"/>
    <w:rPr>
      <w:b/>
      <w:bCs/>
    </w:rPr>
  </w:style>
  <w:style w:type="character" w:customStyle="1" w:styleId="SoggettocommentoCarattere">
    <w:name w:val="Soggetto commento Carattere"/>
    <w:basedOn w:val="TestocommentoCarattere"/>
    <w:link w:val="Soggettocommento"/>
    <w:uiPriority w:val="99"/>
    <w:semiHidden/>
    <w:rsid w:val="009F1F34"/>
    <w:rPr>
      <w:rFonts w:eastAsia="Calibri"/>
      <w:b/>
      <w:bCs/>
      <w:color w:val="00000A"/>
      <w:kern w:val="1"/>
      <w:lang w:bidi="it-IT"/>
    </w:rPr>
  </w:style>
  <w:style w:type="paragraph" w:customStyle="1" w:styleId="Default">
    <w:name w:val="Default"/>
    <w:rsid w:val="00D1113F"/>
    <w:pPr>
      <w:autoSpaceDE w:val="0"/>
      <w:autoSpaceDN w:val="0"/>
      <w:adjustRightInd w:val="0"/>
    </w:pPr>
    <w:rPr>
      <w:rFonts w:ascii="Arial" w:hAnsi="Arial" w:cs="Arial"/>
      <w:color w:val="000000"/>
      <w:sz w:val="24"/>
      <w:szCs w:val="24"/>
    </w:rPr>
  </w:style>
  <w:style w:type="character" w:styleId="Numeropagina">
    <w:name w:val="page number"/>
    <w:basedOn w:val="Carpredefinitoparagrafo"/>
    <w:rsid w:val="00E61566"/>
  </w:style>
  <w:style w:type="paragraph" w:styleId="Paragrafoelenco">
    <w:name w:val="List Paragraph"/>
    <w:aliases w:val="Bullet List,FooterText,lp1,List Paragraph1,lp11,List Paragraph11,Use Case List Paragraph,numbered,Paragraphe de liste1,Bulletr List Paragraph,列出段落,列出段落1,Bullet 1,titolo 1 rosso,Paragrafo elenco 2,List-1,Normale + Elenco puntato"/>
    <w:basedOn w:val="Normale"/>
    <w:link w:val="ParagrafoelencoCarattere"/>
    <w:uiPriority w:val="34"/>
    <w:qFormat/>
    <w:rsid w:val="00FB5FC4"/>
    <w:pPr>
      <w:ind w:left="720"/>
      <w:contextualSpacing/>
    </w:pPr>
  </w:style>
  <w:style w:type="table" w:styleId="Grigliatabella">
    <w:name w:val="Table Grid"/>
    <w:basedOn w:val="Tabellanormale"/>
    <w:uiPriority w:val="59"/>
    <w:rsid w:val="00446F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2">
    <w:name w:val="Paragrafo elenco2"/>
    <w:basedOn w:val="Normale"/>
    <w:rsid w:val="00446F2B"/>
    <w:pPr>
      <w:ind w:left="720"/>
      <w:contextualSpacing/>
    </w:pPr>
  </w:style>
  <w:style w:type="paragraph" w:customStyle="1" w:styleId="NormaleWeb2">
    <w:name w:val="Normale (Web)2"/>
    <w:basedOn w:val="Normale"/>
    <w:rsid w:val="00446F2B"/>
    <w:pPr>
      <w:spacing w:before="280" w:after="280"/>
    </w:pPr>
    <w:rPr>
      <w:rFonts w:eastAsia="Times New Roman"/>
      <w:szCs w:val="24"/>
      <w:lang w:bidi="ar-SA"/>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basedOn w:val="Carpredefinitoparagrafo"/>
    <w:link w:val="Paragrafoelenco"/>
    <w:qFormat/>
    <w:locked/>
    <w:rsid w:val="00417771"/>
    <w:rPr>
      <w:rFonts w:eastAsia="Calibri"/>
      <w:color w:val="00000A"/>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75189">
      <w:bodyDiv w:val="1"/>
      <w:marLeft w:val="0"/>
      <w:marRight w:val="0"/>
      <w:marTop w:val="0"/>
      <w:marBottom w:val="0"/>
      <w:divBdr>
        <w:top w:val="none" w:sz="0" w:space="0" w:color="auto"/>
        <w:left w:val="none" w:sz="0" w:space="0" w:color="auto"/>
        <w:bottom w:val="none" w:sz="0" w:space="0" w:color="auto"/>
        <w:right w:val="none" w:sz="0" w:space="0" w:color="auto"/>
      </w:divBdr>
    </w:div>
    <w:div w:id="663902493">
      <w:bodyDiv w:val="1"/>
      <w:marLeft w:val="0"/>
      <w:marRight w:val="0"/>
      <w:marTop w:val="0"/>
      <w:marBottom w:val="0"/>
      <w:divBdr>
        <w:top w:val="none" w:sz="0" w:space="0" w:color="auto"/>
        <w:left w:val="none" w:sz="0" w:space="0" w:color="auto"/>
        <w:bottom w:val="none" w:sz="0" w:space="0" w:color="auto"/>
        <w:right w:val="none" w:sz="0" w:space="0" w:color="auto"/>
      </w:divBdr>
    </w:div>
    <w:div w:id="1503474377">
      <w:bodyDiv w:val="1"/>
      <w:marLeft w:val="0"/>
      <w:marRight w:val="0"/>
      <w:marTop w:val="0"/>
      <w:marBottom w:val="0"/>
      <w:divBdr>
        <w:top w:val="none" w:sz="0" w:space="0" w:color="auto"/>
        <w:left w:val="none" w:sz="0" w:space="0" w:color="auto"/>
        <w:bottom w:val="none" w:sz="0" w:space="0" w:color="auto"/>
        <w:right w:val="none" w:sz="0" w:space="0" w:color="auto"/>
      </w:divBdr>
    </w:div>
    <w:div w:id="196654014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osettiegatti.eu/info/norme/statali/2011_0159.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BCEFB-5A12-4842-A5E9-B597DC079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3554</Words>
  <Characters>20258</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23765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FILIPPUCCI ADRIANA</dc:creator>
  <cp:lastModifiedBy>LEDONNE ANDREA OSCAR</cp:lastModifiedBy>
  <cp:revision>20</cp:revision>
  <cp:lastPrinted>2023-01-25T10:25:00Z</cp:lastPrinted>
  <dcterms:created xsi:type="dcterms:W3CDTF">2022-02-24T16:29:00Z</dcterms:created>
  <dcterms:modified xsi:type="dcterms:W3CDTF">2023-01-25T10:25:00Z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